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0426AFF4"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w:t>
      </w:r>
      <w:r w:rsidR="00FA288C">
        <w:rPr>
          <w:rFonts w:ascii="Trebuchet MS" w:eastAsia="Calibri" w:hAnsi="Trebuchet MS"/>
          <w:b/>
          <w:sz w:val="22"/>
          <w:szCs w:val="24"/>
          <w:lang w:val="ro-RO"/>
        </w:rPr>
        <w:t>4</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w:t>
      </w:r>
      <w:r w:rsidR="00657755" w:rsidRPr="009D6072">
        <w:rPr>
          <w:rFonts w:ascii="Trebuchet MS" w:hAnsi="Trebuchet MS" w:cs="Arial"/>
          <w:sz w:val="22"/>
          <w:szCs w:val="24"/>
          <w:lang w:val="ro-RO"/>
        </w:rPr>
        <w:lastRenderedPageBreak/>
        <w:t xml:space="preserve">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16BEBFA9" w:rsidR="00F014F1" w:rsidRPr="00F7018A"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F7018A">
        <w:rPr>
          <w:rFonts w:ascii="Trebuchet MS" w:eastAsia="Arial" w:hAnsi="Trebuchet MS"/>
          <w:sz w:val="22"/>
          <w:szCs w:val="24"/>
          <w:lang w:val="ro-RO"/>
        </w:rPr>
        <w:t xml:space="preserve">Perioada de implementare a </w:t>
      </w:r>
      <w:r w:rsidR="0098253B" w:rsidRPr="00F7018A">
        <w:rPr>
          <w:rFonts w:ascii="Trebuchet MS" w:eastAsia="Arial" w:hAnsi="Trebuchet MS"/>
          <w:sz w:val="22"/>
          <w:szCs w:val="24"/>
          <w:lang w:val="ro-RO"/>
        </w:rPr>
        <w:t>p</w:t>
      </w:r>
      <w:r w:rsidRPr="00F7018A">
        <w:rPr>
          <w:rFonts w:ascii="Trebuchet MS" w:eastAsia="Arial" w:hAnsi="Trebuchet MS"/>
          <w:sz w:val="22"/>
          <w:szCs w:val="24"/>
          <w:lang w:val="ro-RO"/>
        </w:rPr>
        <w:t xml:space="preserve">roiectului este de </w:t>
      </w:r>
      <w:r w:rsidR="009E7933" w:rsidRPr="00F7018A">
        <w:rPr>
          <w:rFonts w:ascii="Trebuchet MS" w:eastAsia="Arial" w:hAnsi="Trebuchet MS"/>
          <w:sz w:val="22"/>
          <w:szCs w:val="24"/>
          <w:lang w:val="ro-RO"/>
        </w:rPr>
        <w:t>________</w:t>
      </w:r>
      <w:r w:rsidRPr="00F7018A">
        <w:rPr>
          <w:rFonts w:ascii="Trebuchet MS" w:eastAsia="Arial" w:hAnsi="Trebuchet MS"/>
          <w:sz w:val="22"/>
          <w:szCs w:val="24"/>
          <w:lang w:val="ro-RO"/>
        </w:rPr>
        <w:t xml:space="preserve">luni, respectiv între data </w:t>
      </w:r>
      <w:r w:rsidR="009E7933" w:rsidRPr="00F7018A">
        <w:rPr>
          <w:rFonts w:ascii="Trebuchet MS" w:eastAsia="Arial" w:hAnsi="Trebuchet MS"/>
          <w:sz w:val="22"/>
          <w:szCs w:val="24"/>
          <w:lang w:val="ro-RO"/>
        </w:rPr>
        <w:t>de ___[z/l/a]____</w:t>
      </w:r>
      <w:r w:rsidRPr="00F7018A">
        <w:rPr>
          <w:rFonts w:ascii="Trebuchet MS" w:eastAsia="Arial" w:hAnsi="Trebuchet MS"/>
          <w:sz w:val="22"/>
          <w:szCs w:val="24"/>
          <w:lang w:val="ro-RO"/>
        </w:rPr>
        <w:t xml:space="preserve"> </w:t>
      </w:r>
      <w:r w:rsidR="00616A12" w:rsidRPr="00F7018A">
        <w:rPr>
          <w:rFonts w:ascii="Trebuchet MS" w:eastAsia="Arial" w:hAnsi="Trebuchet MS"/>
          <w:sz w:val="22"/>
          <w:szCs w:val="24"/>
          <w:lang w:val="ro-RO"/>
        </w:rPr>
        <w:t>ș</w:t>
      </w:r>
      <w:r w:rsidRPr="00F7018A">
        <w:rPr>
          <w:rFonts w:ascii="Trebuchet MS" w:eastAsia="Arial" w:hAnsi="Trebuchet MS"/>
          <w:sz w:val="22"/>
          <w:szCs w:val="24"/>
          <w:lang w:val="ro-RO"/>
        </w:rPr>
        <w:t xml:space="preserve">i </w:t>
      </w:r>
      <w:r w:rsidR="009E7933" w:rsidRPr="00F7018A">
        <w:rPr>
          <w:rFonts w:ascii="Trebuchet MS" w:eastAsia="Arial" w:hAnsi="Trebuchet MS"/>
          <w:sz w:val="22"/>
          <w:szCs w:val="24"/>
          <w:lang w:val="ro-RO"/>
        </w:rPr>
        <w:t>___[z/l/a]____</w:t>
      </w:r>
      <w:r w:rsidRPr="00F7018A">
        <w:rPr>
          <w:rFonts w:ascii="Trebuchet MS" w:eastAsia="Arial" w:hAnsi="Trebuchet MS"/>
          <w:sz w:val="22"/>
          <w:szCs w:val="24"/>
          <w:lang w:val="ro-RO"/>
        </w:rPr>
        <w:t xml:space="preserve">, care </w:t>
      </w:r>
      <w:r w:rsidR="00E22CA7" w:rsidRPr="00F7018A">
        <w:rPr>
          <w:rFonts w:ascii="Trebuchet MS" w:eastAsia="Arial" w:hAnsi="Trebuchet MS"/>
          <w:sz w:val="22"/>
          <w:szCs w:val="24"/>
          <w:lang w:val="ro-RO"/>
        </w:rPr>
        <w:t>include</w:t>
      </w:r>
      <w:r w:rsidRPr="00F7018A">
        <w:rPr>
          <w:rFonts w:ascii="Trebuchet MS" w:eastAsia="Arial" w:hAnsi="Trebuchet MS"/>
          <w:sz w:val="22"/>
          <w:szCs w:val="24"/>
          <w:lang w:val="ro-RO"/>
        </w:rPr>
        <w:t>, dac</w:t>
      </w:r>
      <w:r w:rsidR="00616A12" w:rsidRPr="00F7018A">
        <w:rPr>
          <w:rFonts w:ascii="Trebuchet MS" w:eastAsia="Arial" w:hAnsi="Trebuchet MS"/>
          <w:sz w:val="22"/>
          <w:szCs w:val="24"/>
          <w:lang w:val="ro-RO"/>
        </w:rPr>
        <w:t>ă</w:t>
      </w:r>
      <w:r w:rsidRPr="00F7018A">
        <w:rPr>
          <w:rFonts w:ascii="Trebuchet MS" w:eastAsia="Arial" w:hAnsi="Trebuchet MS"/>
          <w:sz w:val="22"/>
          <w:szCs w:val="24"/>
          <w:lang w:val="ro-RO"/>
        </w:rPr>
        <w:t xml:space="preserve"> este cazul, și perioada de desfășurare a activităților proiectului înainte de semnarea </w:t>
      </w:r>
      <w:r w:rsidR="004B0802" w:rsidRPr="00F7018A">
        <w:rPr>
          <w:rFonts w:ascii="Trebuchet MS" w:eastAsia="Arial" w:hAnsi="Trebuchet MS"/>
          <w:sz w:val="22"/>
          <w:szCs w:val="24"/>
          <w:lang w:val="ro-RO"/>
        </w:rPr>
        <w:t xml:space="preserve">contractului </w:t>
      </w:r>
      <w:r w:rsidRPr="00F7018A">
        <w:rPr>
          <w:rFonts w:ascii="Trebuchet MS" w:eastAsia="Arial" w:hAnsi="Trebuchet MS"/>
          <w:sz w:val="22"/>
          <w:szCs w:val="24"/>
          <w:lang w:val="ro-RO"/>
        </w:rPr>
        <w:t xml:space="preserve">de </w:t>
      </w:r>
      <w:r w:rsidR="004B0802" w:rsidRPr="00F7018A">
        <w:rPr>
          <w:rFonts w:ascii="Trebuchet MS" w:eastAsia="Arial" w:hAnsi="Trebuchet MS"/>
          <w:sz w:val="22"/>
          <w:szCs w:val="24"/>
          <w:lang w:val="ro-RO"/>
        </w:rPr>
        <w:t>finanțare</w:t>
      </w:r>
      <w:r w:rsidRPr="00F7018A">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268"/>
        <w:gridCol w:w="874"/>
        <w:gridCol w:w="1051"/>
        <w:gridCol w:w="840"/>
        <w:gridCol w:w="641"/>
        <w:gridCol w:w="824"/>
        <w:gridCol w:w="491"/>
        <w:gridCol w:w="601"/>
        <w:gridCol w:w="601"/>
        <w:gridCol w:w="1200"/>
        <w:gridCol w:w="1238"/>
      </w:tblGrid>
      <w:tr w:rsidR="00826009" w:rsidRPr="009D6072" w14:paraId="547D189D" w14:textId="77777777" w:rsidTr="00F7018A">
        <w:trPr>
          <w:trHeight w:val="1682"/>
          <w:tblHeader/>
        </w:trPr>
        <w:tc>
          <w:tcPr>
            <w:tcW w:w="658" w:type="pct"/>
          </w:tcPr>
          <w:p w14:paraId="65192C88" w14:textId="2DD89926" w:rsidR="00826009" w:rsidRPr="009D6072" w:rsidRDefault="00826009" w:rsidP="00F50299">
            <w:pPr>
              <w:pStyle w:val="bullet"/>
              <w:spacing w:before="0" w:after="0"/>
              <w:rPr>
                <w:b/>
                <w:sz w:val="14"/>
                <w:szCs w:val="18"/>
              </w:rPr>
            </w:pPr>
            <w:r w:rsidRPr="009D6072">
              <w:rPr>
                <w:b/>
                <w:i/>
                <w:sz w:val="14"/>
                <w:szCs w:val="18"/>
              </w:rPr>
              <w:t>Valoare eligibilă a proiectului, incl. TVA eligibil</w:t>
            </w:r>
          </w:p>
        </w:tc>
        <w:tc>
          <w:tcPr>
            <w:tcW w:w="1000" w:type="pct"/>
            <w:gridSpan w:val="2"/>
          </w:tcPr>
          <w:p w14:paraId="11CE44A9" w14:textId="572DD4F0" w:rsidR="00826009" w:rsidRPr="009D6072" w:rsidRDefault="00826009"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769" w:type="pct"/>
            <w:gridSpan w:val="2"/>
          </w:tcPr>
          <w:p w14:paraId="312CC669" w14:textId="3BBB2E53" w:rsidR="00826009" w:rsidRPr="009D6072" w:rsidRDefault="00826009" w:rsidP="00F50299">
            <w:pPr>
              <w:pStyle w:val="bullet"/>
              <w:spacing w:before="0" w:after="0"/>
              <w:rPr>
                <w:b/>
                <w:sz w:val="14"/>
                <w:szCs w:val="18"/>
              </w:rPr>
            </w:pPr>
            <w:r w:rsidRPr="009D6072">
              <w:rPr>
                <w:b/>
                <w:i/>
                <w:sz w:val="14"/>
                <w:szCs w:val="18"/>
              </w:rPr>
              <w:t>Valoarea eligibilă nerambursabilă  din bugetul național</w:t>
            </w:r>
          </w:p>
        </w:tc>
        <w:tc>
          <w:tcPr>
            <w:tcW w:w="683" w:type="pct"/>
            <w:gridSpan w:val="2"/>
          </w:tcPr>
          <w:p w14:paraId="54EAF552" w14:textId="78477E15" w:rsidR="00826009" w:rsidRPr="009D6072" w:rsidRDefault="00826009" w:rsidP="00F7018A">
            <w:pPr>
              <w:pStyle w:val="bullet"/>
              <w:spacing w:before="0" w:after="0"/>
              <w:jc w:val="center"/>
              <w:rPr>
                <w:b/>
                <w:sz w:val="14"/>
                <w:szCs w:val="18"/>
              </w:rPr>
            </w:pPr>
            <w:r w:rsidRPr="009D6072">
              <w:rPr>
                <w:b/>
                <w:i/>
                <w:sz w:val="14"/>
                <w:szCs w:val="18"/>
              </w:rPr>
              <w:t>Valoare cofinanțare eligibilă  beneficiar</w:t>
            </w:r>
          </w:p>
        </w:tc>
        <w:tc>
          <w:tcPr>
            <w:tcW w:w="624" w:type="pct"/>
            <w:gridSpan w:val="2"/>
          </w:tcPr>
          <w:p w14:paraId="60223A4F" w14:textId="6050098A" w:rsidR="00826009" w:rsidRPr="00F7018A" w:rsidRDefault="00826009" w:rsidP="005462C5">
            <w:pPr>
              <w:pStyle w:val="bullet"/>
              <w:spacing w:before="0" w:after="0"/>
              <w:jc w:val="center"/>
              <w:rPr>
                <w:b/>
                <w:i/>
                <w:sz w:val="14"/>
                <w:szCs w:val="18"/>
              </w:rPr>
            </w:pPr>
            <w:r w:rsidRPr="00F7018A">
              <w:rPr>
                <w:b/>
                <w:i/>
                <w:sz w:val="14"/>
                <w:szCs w:val="18"/>
              </w:rPr>
              <w:t>Valoarea veniturilor nete generate</w:t>
            </w:r>
          </w:p>
        </w:tc>
        <w:tc>
          <w:tcPr>
            <w:tcW w:w="623" w:type="pct"/>
          </w:tcPr>
          <w:p w14:paraId="0B9FFDF5" w14:textId="79CD9D8E" w:rsidR="00826009" w:rsidRPr="009D6072" w:rsidRDefault="00826009"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643" w:type="pct"/>
          </w:tcPr>
          <w:p w14:paraId="13DE5C06" w14:textId="77777777" w:rsidR="00826009" w:rsidRPr="009D6072" w:rsidRDefault="00826009" w:rsidP="00F50299">
            <w:pPr>
              <w:pStyle w:val="bullet"/>
              <w:spacing w:before="0" w:after="0"/>
              <w:jc w:val="center"/>
              <w:rPr>
                <w:b/>
                <w:sz w:val="14"/>
                <w:szCs w:val="18"/>
              </w:rPr>
            </w:pPr>
            <w:r w:rsidRPr="009D6072">
              <w:rPr>
                <w:b/>
                <w:sz w:val="14"/>
                <w:szCs w:val="18"/>
              </w:rPr>
              <w:t>Valoare totală  a proiectului</w:t>
            </w:r>
          </w:p>
        </w:tc>
      </w:tr>
      <w:tr w:rsidR="00826009" w:rsidRPr="009D6072" w14:paraId="4DE0B0DF" w14:textId="77777777" w:rsidTr="00826009">
        <w:trPr>
          <w:tblHeader/>
        </w:trPr>
        <w:tc>
          <w:tcPr>
            <w:tcW w:w="658" w:type="pct"/>
          </w:tcPr>
          <w:p w14:paraId="466A5D00" w14:textId="35958725" w:rsidR="00826009" w:rsidRPr="009D6072" w:rsidRDefault="00826009" w:rsidP="00723C43">
            <w:pPr>
              <w:pStyle w:val="bullet"/>
              <w:spacing w:before="0" w:after="0"/>
              <w:rPr>
                <w:i/>
                <w:sz w:val="14"/>
                <w:szCs w:val="18"/>
              </w:rPr>
            </w:pPr>
            <w:r w:rsidRPr="009D6072">
              <w:rPr>
                <w:sz w:val="14"/>
                <w:szCs w:val="18"/>
              </w:rPr>
              <w:t>(lei)</w:t>
            </w:r>
          </w:p>
        </w:tc>
        <w:tc>
          <w:tcPr>
            <w:tcW w:w="454" w:type="pct"/>
          </w:tcPr>
          <w:p w14:paraId="797EA2D6" w14:textId="446E608C" w:rsidR="00826009" w:rsidRPr="009D6072" w:rsidRDefault="00826009" w:rsidP="00723C43">
            <w:pPr>
              <w:pStyle w:val="bullet"/>
              <w:spacing w:before="0" w:after="0"/>
              <w:rPr>
                <w:i/>
                <w:sz w:val="14"/>
                <w:szCs w:val="18"/>
              </w:rPr>
            </w:pPr>
            <w:r w:rsidRPr="009D6072">
              <w:rPr>
                <w:sz w:val="14"/>
                <w:szCs w:val="18"/>
              </w:rPr>
              <w:t>(lei)</w:t>
            </w:r>
          </w:p>
        </w:tc>
        <w:tc>
          <w:tcPr>
            <w:tcW w:w="546" w:type="pct"/>
          </w:tcPr>
          <w:p w14:paraId="0A39E3C8" w14:textId="597AA6FC" w:rsidR="00826009" w:rsidRPr="009D6072" w:rsidRDefault="00826009" w:rsidP="00723C43">
            <w:pPr>
              <w:pStyle w:val="bullet"/>
              <w:spacing w:before="0" w:after="0"/>
              <w:rPr>
                <w:i/>
                <w:sz w:val="14"/>
                <w:szCs w:val="18"/>
              </w:rPr>
            </w:pPr>
            <w:r w:rsidRPr="009D6072">
              <w:rPr>
                <w:sz w:val="14"/>
                <w:szCs w:val="18"/>
              </w:rPr>
              <w:t>(%)</w:t>
            </w:r>
          </w:p>
        </w:tc>
        <w:tc>
          <w:tcPr>
            <w:tcW w:w="436" w:type="pct"/>
          </w:tcPr>
          <w:p w14:paraId="69E422D4" w14:textId="006A7FD1" w:rsidR="00826009" w:rsidRPr="009D6072" w:rsidRDefault="00826009" w:rsidP="00723C43">
            <w:pPr>
              <w:pStyle w:val="bullet"/>
              <w:spacing w:before="0" w:after="0"/>
              <w:rPr>
                <w:i/>
                <w:sz w:val="14"/>
                <w:szCs w:val="18"/>
              </w:rPr>
            </w:pPr>
            <w:r w:rsidRPr="009D6072">
              <w:rPr>
                <w:sz w:val="14"/>
                <w:szCs w:val="18"/>
              </w:rPr>
              <w:t>(lei)</w:t>
            </w:r>
          </w:p>
        </w:tc>
        <w:tc>
          <w:tcPr>
            <w:tcW w:w="333" w:type="pct"/>
          </w:tcPr>
          <w:p w14:paraId="4310B121" w14:textId="10B63033" w:rsidR="00826009" w:rsidRPr="009D6072" w:rsidRDefault="00826009" w:rsidP="00723C43">
            <w:pPr>
              <w:pStyle w:val="bullet"/>
              <w:spacing w:before="0" w:after="0"/>
              <w:rPr>
                <w:i/>
                <w:sz w:val="14"/>
                <w:szCs w:val="18"/>
              </w:rPr>
            </w:pPr>
            <w:r w:rsidRPr="009D6072">
              <w:rPr>
                <w:sz w:val="14"/>
                <w:szCs w:val="18"/>
              </w:rPr>
              <w:t>(%)</w:t>
            </w:r>
          </w:p>
        </w:tc>
        <w:tc>
          <w:tcPr>
            <w:tcW w:w="428" w:type="pct"/>
          </w:tcPr>
          <w:p w14:paraId="7019218A" w14:textId="3863BBA4" w:rsidR="00826009" w:rsidRPr="009D6072" w:rsidRDefault="00826009" w:rsidP="00723C43">
            <w:pPr>
              <w:pStyle w:val="bullet"/>
              <w:spacing w:before="0" w:after="0"/>
              <w:rPr>
                <w:i/>
                <w:sz w:val="14"/>
                <w:szCs w:val="18"/>
              </w:rPr>
            </w:pPr>
            <w:r w:rsidRPr="009D6072">
              <w:rPr>
                <w:sz w:val="14"/>
                <w:szCs w:val="18"/>
              </w:rPr>
              <w:t>(lei)</w:t>
            </w:r>
          </w:p>
        </w:tc>
        <w:tc>
          <w:tcPr>
            <w:tcW w:w="255" w:type="pct"/>
          </w:tcPr>
          <w:p w14:paraId="471297F6" w14:textId="652260E0" w:rsidR="00826009" w:rsidRPr="009D6072" w:rsidRDefault="00826009" w:rsidP="00723C43">
            <w:pPr>
              <w:pStyle w:val="bullet"/>
              <w:spacing w:before="0" w:after="0"/>
              <w:rPr>
                <w:i/>
                <w:sz w:val="14"/>
                <w:szCs w:val="18"/>
              </w:rPr>
            </w:pPr>
            <w:r w:rsidRPr="009D6072">
              <w:rPr>
                <w:sz w:val="14"/>
                <w:szCs w:val="18"/>
              </w:rPr>
              <w:t>(%)</w:t>
            </w:r>
          </w:p>
        </w:tc>
        <w:tc>
          <w:tcPr>
            <w:tcW w:w="312" w:type="pct"/>
          </w:tcPr>
          <w:p w14:paraId="748DECF5" w14:textId="5D119144" w:rsidR="00826009" w:rsidRPr="009D6072" w:rsidRDefault="00826009" w:rsidP="00723C43">
            <w:pPr>
              <w:pStyle w:val="bullet"/>
              <w:spacing w:before="0" w:after="0"/>
              <w:rPr>
                <w:sz w:val="14"/>
                <w:szCs w:val="18"/>
              </w:rPr>
            </w:pPr>
            <w:r>
              <w:rPr>
                <w:sz w:val="14"/>
                <w:szCs w:val="18"/>
              </w:rPr>
              <w:t>(lei)</w:t>
            </w:r>
          </w:p>
        </w:tc>
        <w:tc>
          <w:tcPr>
            <w:tcW w:w="312" w:type="pct"/>
          </w:tcPr>
          <w:p w14:paraId="249FE626" w14:textId="4220A86B" w:rsidR="00826009" w:rsidRPr="009D6072" w:rsidRDefault="00826009" w:rsidP="00723C43">
            <w:pPr>
              <w:pStyle w:val="bullet"/>
              <w:spacing w:before="0" w:after="0"/>
              <w:rPr>
                <w:sz w:val="14"/>
                <w:szCs w:val="18"/>
              </w:rPr>
            </w:pPr>
            <w:r>
              <w:rPr>
                <w:sz w:val="14"/>
                <w:szCs w:val="18"/>
              </w:rPr>
              <w:t>(</w:t>
            </w:r>
            <w:r>
              <w:rPr>
                <w:sz w:val="14"/>
                <w:szCs w:val="18"/>
                <w:lang w:val="en-US"/>
              </w:rPr>
              <w:t>%</w:t>
            </w:r>
            <w:r>
              <w:rPr>
                <w:sz w:val="14"/>
                <w:szCs w:val="18"/>
              </w:rPr>
              <w:t>)</w:t>
            </w:r>
          </w:p>
        </w:tc>
        <w:tc>
          <w:tcPr>
            <w:tcW w:w="623" w:type="pct"/>
          </w:tcPr>
          <w:p w14:paraId="3F26D1BF" w14:textId="1C23CDEE" w:rsidR="00826009" w:rsidRPr="009D6072" w:rsidRDefault="00826009" w:rsidP="00723C43">
            <w:pPr>
              <w:pStyle w:val="bullet"/>
              <w:spacing w:before="0" w:after="0"/>
              <w:rPr>
                <w:i/>
                <w:sz w:val="14"/>
                <w:szCs w:val="18"/>
              </w:rPr>
            </w:pPr>
            <w:r w:rsidRPr="009D6072">
              <w:rPr>
                <w:sz w:val="14"/>
                <w:szCs w:val="18"/>
              </w:rPr>
              <w:t>(lei)</w:t>
            </w:r>
          </w:p>
        </w:tc>
        <w:tc>
          <w:tcPr>
            <w:tcW w:w="643" w:type="pct"/>
          </w:tcPr>
          <w:p w14:paraId="4F496626" w14:textId="248A47B4" w:rsidR="00826009" w:rsidRPr="009D6072" w:rsidRDefault="00826009" w:rsidP="00723C43">
            <w:pPr>
              <w:pStyle w:val="bullet"/>
              <w:spacing w:before="0" w:after="0"/>
              <w:rPr>
                <w:i/>
                <w:sz w:val="14"/>
                <w:szCs w:val="18"/>
              </w:rPr>
            </w:pPr>
            <w:r w:rsidRPr="009D6072">
              <w:rPr>
                <w:sz w:val="14"/>
                <w:szCs w:val="18"/>
              </w:rPr>
              <w:t>(lei)</w:t>
            </w:r>
          </w:p>
        </w:tc>
      </w:tr>
      <w:tr w:rsidR="00826009" w:rsidRPr="009D6072" w14:paraId="7B74A2A2" w14:textId="77777777" w:rsidTr="00826009">
        <w:trPr>
          <w:tblHeader/>
        </w:trPr>
        <w:tc>
          <w:tcPr>
            <w:tcW w:w="658" w:type="pct"/>
          </w:tcPr>
          <w:p w14:paraId="554380EB" w14:textId="69780C7C" w:rsidR="00826009" w:rsidRPr="009D6072" w:rsidRDefault="00826009">
            <w:pPr>
              <w:pStyle w:val="bullet"/>
              <w:spacing w:before="0" w:after="0"/>
              <w:rPr>
                <w:i/>
                <w:sz w:val="14"/>
                <w:szCs w:val="18"/>
              </w:rPr>
            </w:pPr>
            <w:r w:rsidRPr="009D6072">
              <w:rPr>
                <w:i/>
                <w:sz w:val="14"/>
                <w:szCs w:val="18"/>
              </w:rPr>
              <w:t>1 =2+3+4</w:t>
            </w:r>
            <w:r>
              <w:rPr>
                <w:i/>
                <w:sz w:val="14"/>
                <w:szCs w:val="18"/>
              </w:rPr>
              <w:t>+5</w:t>
            </w:r>
          </w:p>
        </w:tc>
        <w:tc>
          <w:tcPr>
            <w:tcW w:w="454" w:type="pct"/>
          </w:tcPr>
          <w:p w14:paraId="19B588AC" w14:textId="4D173195" w:rsidR="00826009" w:rsidRPr="009D6072" w:rsidRDefault="00826009" w:rsidP="00723C43">
            <w:pPr>
              <w:pStyle w:val="bullet"/>
              <w:spacing w:before="0" w:after="0"/>
              <w:rPr>
                <w:i/>
                <w:sz w:val="14"/>
                <w:szCs w:val="18"/>
              </w:rPr>
            </w:pPr>
            <w:r w:rsidRPr="009D6072">
              <w:rPr>
                <w:i/>
                <w:sz w:val="14"/>
                <w:szCs w:val="18"/>
              </w:rPr>
              <w:t>2</w:t>
            </w:r>
          </w:p>
        </w:tc>
        <w:tc>
          <w:tcPr>
            <w:tcW w:w="546" w:type="pct"/>
          </w:tcPr>
          <w:p w14:paraId="08D27EAF" w14:textId="6BD58047" w:rsidR="00826009" w:rsidRPr="009D6072" w:rsidRDefault="00826009" w:rsidP="00723C43">
            <w:pPr>
              <w:pStyle w:val="bullet"/>
              <w:spacing w:before="0" w:after="0"/>
              <w:rPr>
                <w:i/>
                <w:sz w:val="14"/>
                <w:szCs w:val="18"/>
                <w:vertAlign w:val="superscript"/>
              </w:rPr>
            </w:pPr>
            <w:r>
              <w:rPr>
                <w:i/>
                <w:sz w:val="14"/>
                <w:szCs w:val="18"/>
              </w:rPr>
              <w:t>2.1</w:t>
            </w:r>
          </w:p>
        </w:tc>
        <w:tc>
          <w:tcPr>
            <w:tcW w:w="436" w:type="pct"/>
          </w:tcPr>
          <w:p w14:paraId="6448E508" w14:textId="18DABAE8" w:rsidR="00826009" w:rsidRPr="009D6072" w:rsidRDefault="00826009" w:rsidP="00723C43">
            <w:pPr>
              <w:pStyle w:val="bullet"/>
              <w:spacing w:before="0" w:after="0"/>
              <w:rPr>
                <w:i/>
                <w:sz w:val="14"/>
                <w:szCs w:val="18"/>
              </w:rPr>
            </w:pPr>
            <w:r w:rsidRPr="009D6072">
              <w:rPr>
                <w:i/>
                <w:sz w:val="14"/>
                <w:szCs w:val="18"/>
              </w:rPr>
              <w:t>3</w:t>
            </w:r>
          </w:p>
        </w:tc>
        <w:tc>
          <w:tcPr>
            <w:tcW w:w="333" w:type="pct"/>
          </w:tcPr>
          <w:p w14:paraId="20FFF27F" w14:textId="3B3D0C14" w:rsidR="00826009" w:rsidRPr="009D6072" w:rsidRDefault="00826009" w:rsidP="00723C43">
            <w:pPr>
              <w:pStyle w:val="bullet"/>
              <w:spacing w:before="0" w:after="0"/>
              <w:rPr>
                <w:i/>
                <w:sz w:val="14"/>
                <w:szCs w:val="18"/>
                <w:vertAlign w:val="superscript"/>
              </w:rPr>
            </w:pPr>
            <w:r>
              <w:rPr>
                <w:i/>
                <w:sz w:val="14"/>
                <w:szCs w:val="18"/>
              </w:rPr>
              <w:t>3.1</w:t>
            </w:r>
          </w:p>
        </w:tc>
        <w:tc>
          <w:tcPr>
            <w:tcW w:w="428" w:type="pct"/>
          </w:tcPr>
          <w:p w14:paraId="5B8746BC" w14:textId="788849B8" w:rsidR="00826009" w:rsidRPr="009D6072" w:rsidRDefault="00826009" w:rsidP="00723C43">
            <w:pPr>
              <w:pStyle w:val="bullet"/>
              <w:spacing w:before="0" w:after="0"/>
              <w:rPr>
                <w:i/>
                <w:sz w:val="14"/>
                <w:szCs w:val="18"/>
              </w:rPr>
            </w:pPr>
            <w:r w:rsidRPr="009D6072">
              <w:rPr>
                <w:i/>
                <w:sz w:val="14"/>
                <w:szCs w:val="18"/>
              </w:rPr>
              <w:t>4</w:t>
            </w:r>
          </w:p>
        </w:tc>
        <w:tc>
          <w:tcPr>
            <w:tcW w:w="255" w:type="pct"/>
          </w:tcPr>
          <w:p w14:paraId="0E506232" w14:textId="4F74C547" w:rsidR="00826009" w:rsidRPr="009D6072" w:rsidRDefault="00826009" w:rsidP="00723C43">
            <w:pPr>
              <w:pStyle w:val="bullet"/>
              <w:spacing w:before="0" w:after="0"/>
              <w:rPr>
                <w:i/>
                <w:sz w:val="14"/>
                <w:szCs w:val="18"/>
                <w:vertAlign w:val="superscript"/>
              </w:rPr>
            </w:pPr>
            <w:r>
              <w:rPr>
                <w:i/>
                <w:sz w:val="14"/>
                <w:szCs w:val="18"/>
              </w:rPr>
              <w:t>4.1</w:t>
            </w:r>
          </w:p>
        </w:tc>
        <w:tc>
          <w:tcPr>
            <w:tcW w:w="312" w:type="pct"/>
          </w:tcPr>
          <w:p w14:paraId="0D73AA77" w14:textId="65DA5F2D" w:rsidR="00826009" w:rsidRPr="009D6072" w:rsidRDefault="00826009" w:rsidP="00723C43">
            <w:pPr>
              <w:pStyle w:val="bullet"/>
              <w:spacing w:before="0" w:after="0"/>
              <w:rPr>
                <w:i/>
                <w:sz w:val="14"/>
                <w:szCs w:val="18"/>
              </w:rPr>
            </w:pPr>
            <w:r>
              <w:rPr>
                <w:i/>
                <w:sz w:val="14"/>
                <w:szCs w:val="18"/>
              </w:rPr>
              <w:t>5</w:t>
            </w:r>
          </w:p>
        </w:tc>
        <w:tc>
          <w:tcPr>
            <w:tcW w:w="312" w:type="pct"/>
          </w:tcPr>
          <w:p w14:paraId="17E9771E" w14:textId="2A1A335B" w:rsidR="00826009" w:rsidRPr="009D6072" w:rsidRDefault="00826009" w:rsidP="00723C43">
            <w:pPr>
              <w:pStyle w:val="bullet"/>
              <w:spacing w:before="0" w:after="0"/>
              <w:rPr>
                <w:i/>
                <w:sz w:val="14"/>
                <w:szCs w:val="18"/>
              </w:rPr>
            </w:pPr>
            <w:r>
              <w:rPr>
                <w:i/>
                <w:sz w:val="14"/>
                <w:szCs w:val="18"/>
              </w:rPr>
              <w:t>5.1</w:t>
            </w:r>
          </w:p>
        </w:tc>
        <w:tc>
          <w:tcPr>
            <w:tcW w:w="623" w:type="pct"/>
          </w:tcPr>
          <w:p w14:paraId="5E5D64C8" w14:textId="4DC116E0" w:rsidR="00826009" w:rsidRPr="009D6072" w:rsidRDefault="00826009" w:rsidP="00723C43">
            <w:pPr>
              <w:pStyle w:val="bullet"/>
              <w:spacing w:before="0" w:after="0"/>
              <w:rPr>
                <w:i/>
                <w:sz w:val="14"/>
                <w:szCs w:val="18"/>
              </w:rPr>
            </w:pPr>
            <w:r>
              <w:rPr>
                <w:i/>
                <w:sz w:val="14"/>
                <w:szCs w:val="18"/>
              </w:rPr>
              <w:t>6</w:t>
            </w:r>
          </w:p>
        </w:tc>
        <w:tc>
          <w:tcPr>
            <w:tcW w:w="643" w:type="pct"/>
          </w:tcPr>
          <w:p w14:paraId="3FF0297E" w14:textId="0397604D" w:rsidR="00826009" w:rsidRPr="009D6072" w:rsidRDefault="00826009">
            <w:pPr>
              <w:pStyle w:val="bullet"/>
              <w:spacing w:before="0" w:after="0"/>
              <w:rPr>
                <w:i/>
                <w:sz w:val="14"/>
                <w:szCs w:val="18"/>
              </w:rPr>
            </w:pPr>
            <w:r>
              <w:rPr>
                <w:i/>
                <w:sz w:val="14"/>
                <w:szCs w:val="18"/>
              </w:rPr>
              <w:t>7</w:t>
            </w:r>
            <w:r w:rsidRPr="009D6072">
              <w:rPr>
                <w:i/>
                <w:sz w:val="14"/>
                <w:szCs w:val="18"/>
              </w:rPr>
              <w:t>=1+5</w:t>
            </w:r>
            <w:r>
              <w:rPr>
                <w:i/>
                <w:sz w:val="14"/>
                <w:szCs w:val="18"/>
              </w:rPr>
              <w:t>+6</w:t>
            </w:r>
          </w:p>
        </w:tc>
      </w:tr>
      <w:tr w:rsidR="00826009" w:rsidRPr="009D6072" w14:paraId="5E0C8267" w14:textId="77777777" w:rsidTr="00826009">
        <w:tc>
          <w:tcPr>
            <w:tcW w:w="658" w:type="pct"/>
          </w:tcPr>
          <w:p w14:paraId="1287BABB" w14:textId="77777777" w:rsidR="00826009" w:rsidRPr="009D6072" w:rsidRDefault="00826009" w:rsidP="00723C43">
            <w:pPr>
              <w:pStyle w:val="bullet"/>
              <w:spacing w:before="0" w:after="0"/>
              <w:rPr>
                <w:sz w:val="14"/>
                <w:szCs w:val="18"/>
              </w:rPr>
            </w:pPr>
          </w:p>
        </w:tc>
        <w:tc>
          <w:tcPr>
            <w:tcW w:w="454" w:type="pct"/>
          </w:tcPr>
          <w:p w14:paraId="7C13511A" w14:textId="77777777" w:rsidR="00826009" w:rsidRPr="009D6072" w:rsidRDefault="00826009" w:rsidP="00723C43">
            <w:pPr>
              <w:pStyle w:val="bullet"/>
              <w:spacing w:before="0" w:after="0"/>
              <w:rPr>
                <w:sz w:val="14"/>
                <w:szCs w:val="18"/>
              </w:rPr>
            </w:pPr>
          </w:p>
        </w:tc>
        <w:tc>
          <w:tcPr>
            <w:tcW w:w="546" w:type="pct"/>
          </w:tcPr>
          <w:p w14:paraId="1538D092" w14:textId="77777777" w:rsidR="00826009" w:rsidRPr="009D6072" w:rsidRDefault="00826009" w:rsidP="00723C43">
            <w:pPr>
              <w:pStyle w:val="bullet"/>
              <w:spacing w:before="0" w:after="0"/>
              <w:rPr>
                <w:sz w:val="14"/>
                <w:szCs w:val="18"/>
              </w:rPr>
            </w:pPr>
          </w:p>
        </w:tc>
        <w:tc>
          <w:tcPr>
            <w:tcW w:w="436" w:type="pct"/>
          </w:tcPr>
          <w:p w14:paraId="0C1B42FE" w14:textId="0E52B00E" w:rsidR="00826009" w:rsidRPr="009D6072" w:rsidRDefault="00826009" w:rsidP="00723C43">
            <w:pPr>
              <w:pStyle w:val="bullet"/>
              <w:spacing w:before="0" w:after="0"/>
              <w:rPr>
                <w:sz w:val="14"/>
                <w:szCs w:val="18"/>
              </w:rPr>
            </w:pPr>
          </w:p>
        </w:tc>
        <w:tc>
          <w:tcPr>
            <w:tcW w:w="333" w:type="pct"/>
          </w:tcPr>
          <w:p w14:paraId="1B53A3F2" w14:textId="77777777" w:rsidR="00826009" w:rsidRPr="009D6072" w:rsidRDefault="00826009" w:rsidP="00723C43">
            <w:pPr>
              <w:pStyle w:val="bullet"/>
              <w:spacing w:before="0" w:after="0"/>
              <w:rPr>
                <w:sz w:val="14"/>
                <w:szCs w:val="18"/>
              </w:rPr>
            </w:pPr>
          </w:p>
        </w:tc>
        <w:tc>
          <w:tcPr>
            <w:tcW w:w="428" w:type="pct"/>
          </w:tcPr>
          <w:p w14:paraId="0CE5B729" w14:textId="1606BB7F" w:rsidR="00826009" w:rsidRPr="009D6072" w:rsidRDefault="00826009" w:rsidP="00723C43">
            <w:pPr>
              <w:pStyle w:val="bullet"/>
              <w:spacing w:before="0" w:after="0"/>
              <w:rPr>
                <w:sz w:val="14"/>
                <w:szCs w:val="18"/>
              </w:rPr>
            </w:pPr>
          </w:p>
        </w:tc>
        <w:tc>
          <w:tcPr>
            <w:tcW w:w="255" w:type="pct"/>
          </w:tcPr>
          <w:p w14:paraId="24A27F78" w14:textId="77777777" w:rsidR="00826009" w:rsidRPr="009D6072" w:rsidRDefault="00826009" w:rsidP="00723C43">
            <w:pPr>
              <w:pStyle w:val="bullet"/>
              <w:spacing w:before="0" w:after="0"/>
              <w:rPr>
                <w:sz w:val="14"/>
                <w:szCs w:val="18"/>
              </w:rPr>
            </w:pPr>
          </w:p>
        </w:tc>
        <w:tc>
          <w:tcPr>
            <w:tcW w:w="312" w:type="pct"/>
          </w:tcPr>
          <w:p w14:paraId="461F3CA8" w14:textId="77777777" w:rsidR="00826009" w:rsidRPr="009D6072" w:rsidRDefault="00826009" w:rsidP="00723C43">
            <w:pPr>
              <w:pStyle w:val="bullet"/>
              <w:spacing w:before="0" w:after="0"/>
              <w:rPr>
                <w:sz w:val="14"/>
                <w:szCs w:val="18"/>
              </w:rPr>
            </w:pPr>
          </w:p>
        </w:tc>
        <w:tc>
          <w:tcPr>
            <w:tcW w:w="312" w:type="pct"/>
          </w:tcPr>
          <w:p w14:paraId="6DD8208A" w14:textId="3040EF0B" w:rsidR="00826009" w:rsidRPr="009D6072" w:rsidRDefault="00826009" w:rsidP="00723C43">
            <w:pPr>
              <w:pStyle w:val="bullet"/>
              <w:spacing w:before="0" w:after="0"/>
              <w:rPr>
                <w:sz w:val="14"/>
                <w:szCs w:val="18"/>
              </w:rPr>
            </w:pPr>
          </w:p>
        </w:tc>
        <w:tc>
          <w:tcPr>
            <w:tcW w:w="623" w:type="pct"/>
          </w:tcPr>
          <w:p w14:paraId="67F26FF9" w14:textId="728B8772" w:rsidR="00826009" w:rsidRPr="009D6072" w:rsidRDefault="00826009" w:rsidP="00723C43">
            <w:pPr>
              <w:pStyle w:val="bullet"/>
              <w:spacing w:before="0" w:after="0"/>
              <w:rPr>
                <w:sz w:val="14"/>
                <w:szCs w:val="18"/>
              </w:rPr>
            </w:pPr>
          </w:p>
        </w:tc>
        <w:tc>
          <w:tcPr>
            <w:tcW w:w="643" w:type="pct"/>
          </w:tcPr>
          <w:p w14:paraId="5ABE9FFD" w14:textId="77777777" w:rsidR="00826009" w:rsidRPr="009D6072" w:rsidRDefault="00826009"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7630F98B"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w:t>
      </w:r>
      <w:r w:rsidR="005462C5">
        <w:rPr>
          <w:rFonts w:ascii="Trebuchet MS" w:eastAsia="Arial" w:hAnsi="Trebuchet MS"/>
          <w:sz w:val="22"/>
          <w:szCs w:val="24"/>
          <w:lang w:val="ro-RO"/>
        </w:rPr>
        <w:t>1.1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421" w:type="pct"/>
        <w:tblInd w:w="-185" w:type="dxa"/>
        <w:tblLayout w:type="fixed"/>
        <w:tblLook w:val="04A0" w:firstRow="1" w:lastRow="0" w:firstColumn="1" w:lastColumn="0" w:noHBand="0" w:noVBand="1"/>
      </w:tblPr>
      <w:tblGrid>
        <w:gridCol w:w="1073"/>
        <w:gridCol w:w="1134"/>
        <w:gridCol w:w="1052"/>
        <w:gridCol w:w="489"/>
        <w:gridCol w:w="1134"/>
        <w:gridCol w:w="489"/>
        <w:gridCol w:w="1052"/>
        <w:gridCol w:w="489"/>
        <w:gridCol w:w="641"/>
        <w:gridCol w:w="643"/>
        <w:gridCol w:w="1079"/>
        <w:gridCol w:w="1165"/>
      </w:tblGrid>
      <w:tr w:rsidR="005462C5" w:rsidRPr="009D6072" w14:paraId="4F9A0667" w14:textId="77777777" w:rsidTr="009137DC">
        <w:trPr>
          <w:trHeight w:val="1682"/>
          <w:tblHeader/>
        </w:trPr>
        <w:tc>
          <w:tcPr>
            <w:tcW w:w="514" w:type="pct"/>
            <w:vMerge w:val="restart"/>
          </w:tcPr>
          <w:p w14:paraId="1D0525C5" w14:textId="45DB7B19" w:rsidR="005462C5" w:rsidRPr="009D6072" w:rsidRDefault="005462C5" w:rsidP="005462C5">
            <w:pPr>
              <w:pStyle w:val="bullet"/>
              <w:spacing w:before="0" w:after="0"/>
              <w:jc w:val="center"/>
              <w:rPr>
                <w:b/>
                <w:sz w:val="14"/>
                <w:szCs w:val="18"/>
              </w:rPr>
            </w:pPr>
            <w:r w:rsidRPr="009D6072">
              <w:rPr>
                <w:b/>
                <w:sz w:val="14"/>
                <w:szCs w:val="18"/>
              </w:rPr>
              <w:t xml:space="preserve">Organizația </w:t>
            </w:r>
          </w:p>
        </w:tc>
        <w:tc>
          <w:tcPr>
            <w:tcW w:w="543" w:type="pct"/>
          </w:tcPr>
          <w:p w14:paraId="6986C769" w14:textId="77777777" w:rsidR="005462C5" w:rsidRPr="009D6072" w:rsidRDefault="005462C5" w:rsidP="005462C5">
            <w:pPr>
              <w:pStyle w:val="bullet"/>
              <w:spacing w:before="0" w:after="0"/>
              <w:jc w:val="center"/>
              <w:rPr>
                <w:b/>
                <w:sz w:val="14"/>
                <w:szCs w:val="18"/>
              </w:rPr>
            </w:pPr>
          </w:p>
          <w:p w14:paraId="729D06F8" w14:textId="79641727" w:rsidR="005462C5" w:rsidRPr="009D6072" w:rsidRDefault="005462C5" w:rsidP="005462C5">
            <w:pPr>
              <w:pStyle w:val="bullet"/>
              <w:spacing w:before="0" w:after="0"/>
              <w:rPr>
                <w:b/>
                <w:sz w:val="14"/>
                <w:szCs w:val="18"/>
              </w:rPr>
            </w:pPr>
            <w:r w:rsidRPr="009D6072">
              <w:rPr>
                <w:b/>
                <w:i/>
                <w:sz w:val="14"/>
                <w:szCs w:val="18"/>
              </w:rPr>
              <w:t>Valoare totală eligibilă a proiectului, incl. TVA eligibil</w:t>
            </w:r>
          </w:p>
        </w:tc>
        <w:tc>
          <w:tcPr>
            <w:tcW w:w="738" w:type="pct"/>
            <w:gridSpan w:val="2"/>
          </w:tcPr>
          <w:p w14:paraId="0D2153A7" w14:textId="77777777" w:rsidR="005462C5" w:rsidRPr="009D6072" w:rsidRDefault="005462C5" w:rsidP="005462C5">
            <w:pPr>
              <w:pStyle w:val="bullet"/>
              <w:spacing w:before="0" w:after="0"/>
              <w:rPr>
                <w:b/>
                <w:sz w:val="14"/>
                <w:szCs w:val="18"/>
              </w:rPr>
            </w:pPr>
            <w:r w:rsidRPr="009D6072">
              <w:rPr>
                <w:b/>
                <w:i/>
                <w:sz w:val="14"/>
                <w:szCs w:val="18"/>
              </w:rPr>
              <w:t xml:space="preserve">Valoare eligibilă nerambursabilă din partea fondurilor (FEDR/FSE+/FC/FTJ)    </w:t>
            </w:r>
          </w:p>
        </w:tc>
        <w:tc>
          <w:tcPr>
            <w:tcW w:w="777" w:type="pct"/>
            <w:gridSpan w:val="2"/>
          </w:tcPr>
          <w:p w14:paraId="5292F560" w14:textId="77777777" w:rsidR="005462C5" w:rsidRPr="009D6072" w:rsidRDefault="005462C5" w:rsidP="005462C5">
            <w:pPr>
              <w:pStyle w:val="bullet"/>
              <w:spacing w:before="0" w:after="0"/>
              <w:rPr>
                <w:b/>
                <w:sz w:val="14"/>
                <w:szCs w:val="18"/>
              </w:rPr>
            </w:pPr>
            <w:r w:rsidRPr="009D6072">
              <w:rPr>
                <w:b/>
                <w:i/>
                <w:sz w:val="14"/>
                <w:szCs w:val="18"/>
              </w:rPr>
              <w:t>Valoarea eligibilă nerambursabilă  din bugetul național</w:t>
            </w:r>
          </w:p>
        </w:tc>
        <w:tc>
          <w:tcPr>
            <w:tcW w:w="738" w:type="pct"/>
            <w:gridSpan w:val="2"/>
          </w:tcPr>
          <w:p w14:paraId="6ADC3731" w14:textId="77777777" w:rsidR="005462C5" w:rsidRPr="009D6072" w:rsidRDefault="005462C5" w:rsidP="005462C5">
            <w:pPr>
              <w:pStyle w:val="bullet"/>
              <w:spacing w:before="0" w:after="0"/>
              <w:rPr>
                <w:b/>
                <w:sz w:val="14"/>
                <w:szCs w:val="18"/>
              </w:rPr>
            </w:pPr>
            <w:r w:rsidRPr="009D6072">
              <w:rPr>
                <w:b/>
                <w:i/>
                <w:sz w:val="14"/>
                <w:szCs w:val="18"/>
              </w:rPr>
              <w:t xml:space="preserve">Valoare cofinanțare eligibilă  beneficiar </w:t>
            </w:r>
          </w:p>
        </w:tc>
        <w:tc>
          <w:tcPr>
            <w:tcW w:w="615" w:type="pct"/>
            <w:gridSpan w:val="2"/>
          </w:tcPr>
          <w:p w14:paraId="2DECB836" w14:textId="68634D90" w:rsidR="005462C5" w:rsidRPr="009D6072" w:rsidRDefault="005462C5" w:rsidP="005462C5">
            <w:pPr>
              <w:pStyle w:val="bullet"/>
              <w:spacing w:before="0" w:after="0"/>
              <w:jc w:val="center"/>
              <w:rPr>
                <w:b/>
                <w:sz w:val="14"/>
                <w:szCs w:val="18"/>
              </w:rPr>
            </w:pPr>
            <w:r w:rsidRPr="001C2835">
              <w:rPr>
                <w:b/>
                <w:i/>
                <w:sz w:val="14"/>
                <w:szCs w:val="18"/>
              </w:rPr>
              <w:t>Valoarea veniturilor nete generate</w:t>
            </w:r>
          </w:p>
        </w:tc>
        <w:tc>
          <w:tcPr>
            <w:tcW w:w="517" w:type="pct"/>
          </w:tcPr>
          <w:p w14:paraId="1D3E5268" w14:textId="6FFF3DA4" w:rsidR="005462C5" w:rsidRPr="009D6072" w:rsidRDefault="005462C5" w:rsidP="005462C5">
            <w:pPr>
              <w:pStyle w:val="bullet"/>
              <w:spacing w:before="0" w:after="0"/>
              <w:jc w:val="center"/>
              <w:rPr>
                <w:b/>
                <w:sz w:val="14"/>
                <w:szCs w:val="18"/>
              </w:rPr>
            </w:pPr>
            <w:r w:rsidRPr="009D6072">
              <w:rPr>
                <w:b/>
                <w:sz w:val="14"/>
                <w:szCs w:val="18"/>
              </w:rPr>
              <w:t>Valoare totală neeligibilă a proiectului, incl. TVA neeligibil</w:t>
            </w:r>
          </w:p>
        </w:tc>
        <w:tc>
          <w:tcPr>
            <w:tcW w:w="558" w:type="pct"/>
          </w:tcPr>
          <w:p w14:paraId="7AEC2024" w14:textId="77777777" w:rsidR="005462C5" w:rsidRPr="009D6072" w:rsidRDefault="005462C5" w:rsidP="005462C5">
            <w:pPr>
              <w:pStyle w:val="bullet"/>
              <w:spacing w:before="0" w:after="0"/>
              <w:jc w:val="center"/>
              <w:rPr>
                <w:b/>
                <w:sz w:val="14"/>
                <w:szCs w:val="18"/>
              </w:rPr>
            </w:pPr>
            <w:r w:rsidRPr="009D6072">
              <w:rPr>
                <w:b/>
                <w:sz w:val="14"/>
                <w:szCs w:val="18"/>
              </w:rPr>
              <w:t>Valoare totală  a proiectului</w:t>
            </w:r>
          </w:p>
        </w:tc>
      </w:tr>
      <w:tr w:rsidR="005462C5" w:rsidRPr="009D6072" w14:paraId="3E86C0E0" w14:textId="77777777" w:rsidTr="00F7018A">
        <w:tc>
          <w:tcPr>
            <w:tcW w:w="514" w:type="pct"/>
            <w:vMerge/>
          </w:tcPr>
          <w:p w14:paraId="62F48B09" w14:textId="77777777" w:rsidR="005462C5" w:rsidRPr="009D6072" w:rsidRDefault="005462C5" w:rsidP="005462C5">
            <w:pPr>
              <w:pStyle w:val="bullet"/>
              <w:spacing w:before="0" w:after="0"/>
              <w:rPr>
                <w:i/>
                <w:sz w:val="14"/>
                <w:szCs w:val="18"/>
              </w:rPr>
            </w:pPr>
          </w:p>
        </w:tc>
        <w:tc>
          <w:tcPr>
            <w:tcW w:w="543" w:type="pct"/>
          </w:tcPr>
          <w:p w14:paraId="5A86CE81" w14:textId="77777777" w:rsidR="005462C5" w:rsidRPr="009D6072" w:rsidRDefault="005462C5" w:rsidP="005462C5">
            <w:pPr>
              <w:pStyle w:val="bullet"/>
              <w:spacing w:before="0" w:after="0"/>
              <w:rPr>
                <w:i/>
                <w:sz w:val="14"/>
                <w:szCs w:val="18"/>
              </w:rPr>
            </w:pPr>
            <w:r w:rsidRPr="009D6072">
              <w:rPr>
                <w:sz w:val="14"/>
                <w:szCs w:val="18"/>
              </w:rPr>
              <w:t>(lei)</w:t>
            </w:r>
          </w:p>
        </w:tc>
        <w:tc>
          <w:tcPr>
            <w:tcW w:w="504" w:type="pct"/>
          </w:tcPr>
          <w:p w14:paraId="00AD1CD5"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0C37D56C" w14:textId="77777777" w:rsidR="005462C5" w:rsidRPr="009D6072" w:rsidRDefault="005462C5" w:rsidP="005462C5">
            <w:pPr>
              <w:pStyle w:val="bullet"/>
              <w:spacing w:before="0" w:after="0"/>
              <w:rPr>
                <w:i/>
                <w:sz w:val="14"/>
                <w:szCs w:val="18"/>
              </w:rPr>
            </w:pPr>
            <w:r w:rsidRPr="009D6072">
              <w:rPr>
                <w:sz w:val="14"/>
                <w:szCs w:val="18"/>
              </w:rPr>
              <w:t>(%)</w:t>
            </w:r>
          </w:p>
        </w:tc>
        <w:tc>
          <w:tcPr>
            <w:tcW w:w="543" w:type="pct"/>
          </w:tcPr>
          <w:p w14:paraId="550352FF"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7B93DFE8" w14:textId="77777777" w:rsidR="005462C5" w:rsidRPr="009D6072" w:rsidRDefault="005462C5" w:rsidP="005462C5">
            <w:pPr>
              <w:pStyle w:val="bullet"/>
              <w:spacing w:before="0" w:after="0"/>
              <w:rPr>
                <w:i/>
                <w:sz w:val="14"/>
                <w:szCs w:val="18"/>
              </w:rPr>
            </w:pPr>
            <w:r w:rsidRPr="009D6072">
              <w:rPr>
                <w:sz w:val="14"/>
                <w:szCs w:val="18"/>
              </w:rPr>
              <w:t>(%)</w:t>
            </w:r>
          </w:p>
        </w:tc>
        <w:tc>
          <w:tcPr>
            <w:tcW w:w="504" w:type="pct"/>
          </w:tcPr>
          <w:p w14:paraId="7301B293"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232CB5CD" w14:textId="77777777" w:rsidR="005462C5" w:rsidRPr="009D6072" w:rsidRDefault="005462C5" w:rsidP="005462C5">
            <w:pPr>
              <w:pStyle w:val="bullet"/>
              <w:spacing w:before="0" w:after="0"/>
              <w:rPr>
                <w:i/>
                <w:sz w:val="14"/>
                <w:szCs w:val="18"/>
              </w:rPr>
            </w:pPr>
            <w:r w:rsidRPr="009D6072">
              <w:rPr>
                <w:sz w:val="14"/>
                <w:szCs w:val="18"/>
              </w:rPr>
              <w:t>(%)</w:t>
            </w:r>
          </w:p>
        </w:tc>
        <w:tc>
          <w:tcPr>
            <w:tcW w:w="307" w:type="pct"/>
          </w:tcPr>
          <w:p w14:paraId="657B9CA2" w14:textId="6A3884C8" w:rsidR="005462C5" w:rsidRPr="009D6072" w:rsidRDefault="005462C5" w:rsidP="005462C5">
            <w:pPr>
              <w:pStyle w:val="bullet"/>
              <w:spacing w:before="0" w:after="0"/>
              <w:rPr>
                <w:sz w:val="14"/>
                <w:szCs w:val="18"/>
              </w:rPr>
            </w:pPr>
            <w:r w:rsidRPr="009D6072">
              <w:rPr>
                <w:sz w:val="14"/>
                <w:szCs w:val="18"/>
              </w:rPr>
              <w:t>(lei)</w:t>
            </w:r>
          </w:p>
        </w:tc>
        <w:tc>
          <w:tcPr>
            <w:tcW w:w="308" w:type="pct"/>
          </w:tcPr>
          <w:p w14:paraId="268AF251" w14:textId="154AEECF" w:rsidR="005462C5" w:rsidRPr="009D6072" w:rsidRDefault="005462C5" w:rsidP="005462C5">
            <w:pPr>
              <w:pStyle w:val="bullet"/>
              <w:spacing w:before="0" w:after="0"/>
              <w:rPr>
                <w:sz w:val="14"/>
                <w:szCs w:val="18"/>
              </w:rPr>
            </w:pPr>
            <w:r w:rsidRPr="009D6072">
              <w:rPr>
                <w:sz w:val="14"/>
                <w:szCs w:val="18"/>
              </w:rPr>
              <w:t>(%)</w:t>
            </w:r>
          </w:p>
        </w:tc>
        <w:tc>
          <w:tcPr>
            <w:tcW w:w="517" w:type="pct"/>
          </w:tcPr>
          <w:p w14:paraId="054751D1" w14:textId="6D63BE5D" w:rsidR="005462C5" w:rsidRPr="009D6072" w:rsidRDefault="005462C5" w:rsidP="005462C5">
            <w:pPr>
              <w:pStyle w:val="bullet"/>
              <w:spacing w:before="0" w:after="0"/>
              <w:rPr>
                <w:i/>
                <w:sz w:val="14"/>
                <w:szCs w:val="18"/>
              </w:rPr>
            </w:pPr>
            <w:r w:rsidRPr="009D6072">
              <w:rPr>
                <w:sz w:val="14"/>
                <w:szCs w:val="18"/>
              </w:rPr>
              <w:t>(lei)</w:t>
            </w:r>
          </w:p>
        </w:tc>
        <w:tc>
          <w:tcPr>
            <w:tcW w:w="558" w:type="pct"/>
          </w:tcPr>
          <w:p w14:paraId="1C1A7853" w14:textId="77777777" w:rsidR="005462C5" w:rsidRPr="009D6072" w:rsidRDefault="005462C5" w:rsidP="005462C5">
            <w:pPr>
              <w:pStyle w:val="bullet"/>
              <w:spacing w:before="0" w:after="0"/>
              <w:rPr>
                <w:i/>
                <w:sz w:val="14"/>
                <w:szCs w:val="18"/>
              </w:rPr>
            </w:pPr>
            <w:r w:rsidRPr="009D6072">
              <w:rPr>
                <w:sz w:val="14"/>
                <w:szCs w:val="18"/>
              </w:rPr>
              <w:t>(lei)</w:t>
            </w:r>
          </w:p>
        </w:tc>
      </w:tr>
      <w:tr w:rsidR="005462C5" w:rsidRPr="009D6072" w14:paraId="1DAE90D5" w14:textId="77777777" w:rsidTr="00F7018A">
        <w:tc>
          <w:tcPr>
            <w:tcW w:w="514" w:type="pct"/>
          </w:tcPr>
          <w:p w14:paraId="52A2181B" w14:textId="1D03CA66" w:rsidR="005462C5" w:rsidRPr="009D6072" w:rsidRDefault="005462C5" w:rsidP="005462C5">
            <w:pPr>
              <w:pStyle w:val="bullet"/>
              <w:spacing w:before="0" w:after="0"/>
              <w:rPr>
                <w:i/>
                <w:sz w:val="14"/>
                <w:szCs w:val="18"/>
              </w:rPr>
            </w:pPr>
            <w:r w:rsidRPr="009D6072">
              <w:rPr>
                <w:i/>
                <w:sz w:val="14"/>
                <w:szCs w:val="18"/>
              </w:rPr>
              <w:t>0</w:t>
            </w:r>
          </w:p>
        </w:tc>
        <w:tc>
          <w:tcPr>
            <w:tcW w:w="543" w:type="pct"/>
          </w:tcPr>
          <w:p w14:paraId="2F83AFA2" w14:textId="4FE238B0" w:rsidR="005462C5" w:rsidRPr="009D6072" w:rsidRDefault="005462C5" w:rsidP="005462C5">
            <w:pPr>
              <w:pStyle w:val="bullet"/>
              <w:spacing w:before="0" w:after="0"/>
              <w:rPr>
                <w:i/>
                <w:sz w:val="14"/>
                <w:szCs w:val="18"/>
              </w:rPr>
            </w:pPr>
            <w:r w:rsidRPr="009D6072">
              <w:rPr>
                <w:i/>
                <w:sz w:val="14"/>
                <w:szCs w:val="18"/>
              </w:rPr>
              <w:t>1 =2+3+4</w:t>
            </w:r>
          </w:p>
        </w:tc>
        <w:tc>
          <w:tcPr>
            <w:tcW w:w="504" w:type="pct"/>
          </w:tcPr>
          <w:p w14:paraId="69F59BF0" w14:textId="06B4BB27" w:rsidR="005462C5" w:rsidRPr="009D6072" w:rsidRDefault="005462C5" w:rsidP="005462C5">
            <w:pPr>
              <w:pStyle w:val="bullet"/>
              <w:spacing w:before="0" w:after="0"/>
              <w:rPr>
                <w:i/>
                <w:sz w:val="14"/>
                <w:szCs w:val="18"/>
              </w:rPr>
            </w:pPr>
            <w:r w:rsidRPr="009D6072">
              <w:rPr>
                <w:i/>
                <w:sz w:val="14"/>
                <w:szCs w:val="18"/>
              </w:rPr>
              <w:t>2</w:t>
            </w:r>
          </w:p>
        </w:tc>
        <w:tc>
          <w:tcPr>
            <w:tcW w:w="234" w:type="pct"/>
          </w:tcPr>
          <w:p w14:paraId="0E6C27F9" w14:textId="5206AC3C" w:rsidR="005462C5" w:rsidRPr="009D6072" w:rsidRDefault="005462C5" w:rsidP="005462C5">
            <w:pPr>
              <w:pStyle w:val="bullet"/>
              <w:spacing w:before="0" w:after="0"/>
              <w:rPr>
                <w:i/>
                <w:sz w:val="14"/>
                <w:szCs w:val="18"/>
                <w:vertAlign w:val="superscript"/>
              </w:rPr>
            </w:pPr>
            <w:r>
              <w:rPr>
                <w:i/>
                <w:sz w:val="14"/>
                <w:szCs w:val="18"/>
              </w:rPr>
              <w:t>2.1</w:t>
            </w:r>
          </w:p>
        </w:tc>
        <w:tc>
          <w:tcPr>
            <w:tcW w:w="543" w:type="pct"/>
          </w:tcPr>
          <w:p w14:paraId="66463081" w14:textId="141E9D12" w:rsidR="005462C5" w:rsidRPr="009D6072" w:rsidRDefault="005462C5" w:rsidP="005462C5">
            <w:pPr>
              <w:pStyle w:val="bullet"/>
              <w:spacing w:before="0" w:after="0"/>
              <w:rPr>
                <w:i/>
                <w:sz w:val="14"/>
                <w:szCs w:val="18"/>
              </w:rPr>
            </w:pPr>
            <w:r w:rsidRPr="009D6072">
              <w:rPr>
                <w:i/>
                <w:sz w:val="14"/>
                <w:szCs w:val="18"/>
              </w:rPr>
              <w:t>3</w:t>
            </w:r>
          </w:p>
        </w:tc>
        <w:tc>
          <w:tcPr>
            <w:tcW w:w="234" w:type="pct"/>
          </w:tcPr>
          <w:p w14:paraId="2DBFB5C8" w14:textId="5AFA8612" w:rsidR="005462C5" w:rsidRPr="009D6072" w:rsidRDefault="005462C5" w:rsidP="005462C5">
            <w:pPr>
              <w:pStyle w:val="bullet"/>
              <w:spacing w:before="0" w:after="0"/>
              <w:rPr>
                <w:i/>
                <w:sz w:val="14"/>
                <w:szCs w:val="18"/>
                <w:vertAlign w:val="superscript"/>
              </w:rPr>
            </w:pPr>
            <w:r>
              <w:rPr>
                <w:i/>
                <w:sz w:val="14"/>
                <w:szCs w:val="18"/>
              </w:rPr>
              <w:t>3.1</w:t>
            </w:r>
          </w:p>
        </w:tc>
        <w:tc>
          <w:tcPr>
            <w:tcW w:w="504" w:type="pct"/>
          </w:tcPr>
          <w:p w14:paraId="2EAD893B" w14:textId="3AA260BF" w:rsidR="005462C5" w:rsidRPr="009D6072" w:rsidRDefault="005462C5" w:rsidP="005462C5">
            <w:pPr>
              <w:pStyle w:val="bullet"/>
              <w:spacing w:before="0" w:after="0"/>
              <w:rPr>
                <w:i/>
                <w:sz w:val="14"/>
                <w:szCs w:val="18"/>
              </w:rPr>
            </w:pPr>
            <w:r w:rsidRPr="009D6072">
              <w:rPr>
                <w:i/>
                <w:sz w:val="14"/>
                <w:szCs w:val="18"/>
              </w:rPr>
              <w:t>4</w:t>
            </w:r>
          </w:p>
        </w:tc>
        <w:tc>
          <w:tcPr>
            <w:tcW w:w="234" w:type="pct"/>
          </w:tcPr>
          <w:p w14:paraId="52767287" w14:textId="1F6647AB" w:rsidR="005462C5" w:rsidRPr="009D6072" w:rsidRDefault="005462C5" w:rsidP="005462C5">
            <w:pPr>
              <w:pStyle w:val="bullet"/>
              <w:spacing w:before="0" w:after="0"/>
              <w:rPr>
                <w:i/>
                <w:sz w:val="14"/>
                <w:szCs w:val="18"/>
                <w:vertAlign w:val="superscript"/>
              </w:rPr>
            </w:pPr>
            <w:r>
              <w:rPr>
                <w:i/>
                <w:sz w:val="14"/>
                <w:szCs w:val="18"/>
              </w:rPr>
              <w:t>4.1</w:t>
            </w:r>
          </w:p>
        </w:tc>
        <w:tc>
          <w:tcPr>
            <w:tcW w:w="307" w:type="pct"/>
          </w:tcPr>
          <w:p w14:paraId="6C1B8C39" w14:textId="5825785E" w:rsidR="005462C5" w:rsidRPr="009D6072" w:rsidRDefault="005462C5" w:rsidP="005462C5">
            <w:pPr>
              <w:pStyle w:val="bullet"/>
              <w:spacing w:before="0" w:after="0"/>
              <w:rPr>
                <w:i/>
                <w:sz w:val="14"/>
                <w:szCs w:val="18"/>
              </w:rPr>
            </w:pPr>
            <w:r>
              <w:rPr>
                <w:i/>
                <w:sz w:val="14"/>
                <w:szCs w:val="18"/>
              </w:rPr>
              <w:t>5</w:t>
            </w:r>
          </w:p>
        </w:tc>
        <w:tc>
          <w:tcPr>
            <w:tcW w:w="308" w:type="pct"/>
          </w:tcPr>
          <w:p w14:paraId="0DD9F49F" w14:textId="37AAC0E3" w:rsidR="005462C5" w:rsidRPr="009D6072" w:rsidRDefault="005462C5" w:rsidP="005462C5">
            <w:pPr>
              <w:pStyle w:val="bullet"/>
              <w:spacing w:before="0" w:after="0"/>
              <w:rPr>
                <w:i/>
                <w:sz w:val="14"/>
                <w:szCs w:val="18"/>
              </w:rPr>
            </w:pPr>
            <w:r>
              <w:rPr>
                <w:i/>
                <w:sz w:val="14"/>
                <w:szCs w:val="18"/>
              </w:rPr>
              <w:t>5.1</w:t>
            </w:r>
          </w:p>
        </w:tc>
        <w:tc>
          <w:tcPr>
            <w:tcW w:w="517" w:type="pct"/>
          </w:tcPr>
          <w:p w14:paraId="25147392" w14:textId="31D8208C" w:rsidR="005462C5" w:rsidRPr="009D6072" w:rsidRDefault="005462C5" w:rsidP="005462C5">
            <w:pPr>
              <w:pStyle w:val="bullet"/>
              <w:spacing w:before="0" w:after="0"/>
              <w:rPr>
                <w:i/>
                <w:sz w:val="14"/>
                <w:szCs w:val="18"/>
              </w:rPr>
            </w:pPr>
            <w:r>
              <w:rPr>
                <w:i/>
                <w:sz w:val="14"/>
                <w:szCs w:val="18"/>
              </w:rPr>
              <w:t>6</w:t>
            </w:r>
          </w:p>
        </w:tc>
        <w:tc>
          <w:tcPr>
            <w:tcW w:w="558" w:type="pct"/>
          </w:tcPr>
          <w:p w14:paraId="1CA2694E" w14:textId="4B6561E4" w:rsidR="005462C5" w:rsidRPr="009D6072" w:rsidRDefault="005462C5" w:rsidP="005462C5">
            <w:pPr>
              <w:pStyle w:val="bullet"/>
              <w:spacing w:before="0" w:after="0"/>
              <w:rPr>
                <w:i/>
                <w:sz w:val="14"/>
                <w:szCs w:val="18"/>
              </w:rPr>
            </w:pPr>
            <w:r>
              <w:rPr>
                <w:i/>
                <w:sz w:val="14"/>
                <w:szCs w:val="18"/>
              </w:rPr>
              <w:t>7</w:t>
            </w:r>
            <w:r w:rsidRPr="009D6072">
              <w:rPr>
                <w:i/>
                <w:sz w:val="14"/>
                <w:szCs w:val="18"/>
              </w:rPr>
              <w:t>=1+5</w:t>
            </w:r>
            <w:r>
              <w:rPr>
                <w:i/>
                <w:sz w:val="14"/>
                <w:szCs w:val="18"/>
              </w:rPr>
              <w:t>+6</w:t>
            </w:r>
          </w:p>
        </w:tc>
      </w:tr>
      <w:tr w:rsidR="005462C5" w:rsidRPr="009D6072" w14:paraId="268AC65D" w14:textId="77777777" w:rsidTr="00F7018A">
        <w:tc>
          <w:tcPr>
            <w:tcW w:w="514" w:type="pct"/>
          </w:tcPr>
          <w:p w14:paraId="4CF6F765" w14:textId="6B6F5E8F" w:rsidR="005462C5" w:rsidRPr="009D6072" w:rsidRDefault="005462C5" w:rsidP="005462C5">
            <w:pPr>
              <w:pStyle w:val="bullet"/>
              <w:spacing w:before="0" w:after="0"/>
              <w:rPr>
                <w:sz w:val="14"/>
                <w:szCs w:val="18"/>
              </w:rPr>
            </w:pPr>
            <w:r w:rsidRPr="009D6072">
              <w:rPr>
                <w:sz w:val="14"/>
                <w:szCs w:val="18"/>
              </w:rPr>
              <w:t>Lider de parteneriat</w:t>
            </w:r>
          </w:p>
        </w:tc>
        <w:tc>
          <w:tcPr>
            <w:tcW w:w="543" w:type="pct"/>
          </w:tcPr>
          <w:p w14:paraId="397DCA7D" w14:textId="77777777" w:rsidR="005462C5" w:rsidRPr="009D6072" w:rsidRDefault="005462C5" w:rsidP="005462C5">
            <w:pPr>
              <w:pStyle w:val="bullet"/>
              <w:spacing w:before="0" w:after="0"/>
              <w:rPr>
                <w:sz w:val="14"/>
                <w:szCs w:val="18"/>
              </w:rPr>
            </w:pPr>
          </w:p>
        </w:tc>
        <w:tc>
          <w:tcPr>
            <w:tcW w:w="504" w:type="pct"/>
          </w:tcPr>
          <w:p w14:paraId="29CDED5C" w14:textId="77777777" w:rsidR="005462C5" w:rsidRPr="009D6072" w:rsidRDefault="005462C5" w:rsidP="005462C5">
            <w:pPr>
              <w:pStyle w:val="bullet"/>
              <w:spacing w:before="0" w:after="0"/>
              <w:rPr>
                <w:sz w:val="14"/>
                <w:szCs w:val="18"/>
              </w:rPr>
            </w:pPr>
          </w:p>
        </w:tc>
        <w:tc>
          <w:tcPr>
            <w:tcW w:w="234" w:type="pct"/>
          </w:tcPr>
          <w:p w14:paraId="5C17B4FE" w14:textId="77777777" w:rsidR="005462C5" w:rsidRPr="009D6072" w:rsidRDefault="005462C5" w:rsidP="005462C5">
            <w:pPr>
              <w:pStyle w:val="bullet"/>
              <w:spacing w:before="0" w:after="0"/>
              <w:rPr>
                <w:sz w:val="14"/>
                <w:szCs w:val="18"/>
              </w:rPr>
            </w:pPr>
          </w:p>
        </w:tc>
        <w:tc>
          <w:tcPr>
            <w:tcW w:w="543" w:type="pct"/>
          </w:tcPr>
          <w:p w14:paraId="1487548F" w14:textId="77777777" w:rsidR="005462C5" w:rsidRPr="009D6072" w:rsidRDefault="005462C5" w:rsidP="005462C5">
            <w:pPr>
              <w:pStyle w:val="bullet"/>
              <w:spacing w:before="0" w:after="0"/>
              <w:rPr>
                <w:sz w:val="14"/>
                <w:szCs w:val="18"/>
              </w:rPr>
            </w:pPr>
          </w:p>
        </w:tc>
        <w:tc>
          <w:tcPr>
            <w:tcW w:w="234" w:type="pct"/>
          </w:tcPr>
          <w:p w14:paraId="26C3B516" w14:textId="77777777" w:rsidR="005462C5" w:rsidRPr="009D6072" w:rsidRDefault="005462C5" w:rsidP="005462C5">
            <w:pPr>
              <w:pStyle w:val="bullet"/>
              <w:spacing w:before="0" w:after="0"/>
              <w:rPr>
                <w:sz w:val="14"/>
                <w:szCs w:val="18"/>
              </w:rPr>
            </w:pPr>
          </w:p>
        </w:tc>
        <w:tc>
          <w:tcPr>
            <w:tcW w:w="504" w:type="pct"/>
          </w:tcPr>
          <w:p w14:paraId="3D06DD3E" w14:textId="77777777" w:rsidR="005462C5" w:rsidRPr="009D6072" w:rsidRDefault="005462C5" w:rsidP="005462C5">
            <w:pPr>
              <w:pStyle w:val="bullet"/>
              <w:spacing w:before="0" w:after="0"/>
              <w:rPr>
                <w:sz w:val="14"/>
                <w:szCs w:val="18"/>
              </w:rPr>
            </w:pPr>
          </w:p>
        </w:tc>
        <w:tc>
          <w:tcPr>
            <w:tcW w:w="234" w:type="pct"/>
          </w:tcPr>
          <w:p w14:paraId="4B625B9B" w14:textId="77777777" w:rsidR="005462C5" w:rsidRPr="009D6072" w:rsidRDefault="005462C5" w:rsidP="005462C5">
            <w:pPr>
              <w:pStyle w:val="bullet"/>
              <w:spacing w:before="0" w:after="0"/>
              <w:rPr>
                <w:sz w:val="14"/>
                <w:szCs w:val="18"/>
              </w:rPr>
            </w:pPr>
          </w:p>
        </w:tc>
        <w:tc>
          <w:tcPr>
            <w:tcW w:w="307" w:type="pct"/>
          </w:tcPr>
          <w:p w14:paraId="5366B341" w14:textId="77777777" w:rsidR="005462C5" w:rsidRPr="009D6072" w:rsidRDefault="005462C5" w:rsidP="005462C5">
            <w:pPr>
              <w:pStyle w:val="bullet"/>
              <w:spacing w:before="0" w:after="0"/>
              <w:rPr>
                <w:sz w:val="14"/>
                <w:szCs w:val="18"/>
              </w:rPr>
            </w:pPr>
          </w:p>
        </w:tc>
        <w:tc>
          <w:tcPr>
            <w:tcW w:w="308" w:type="pct"/>
          </w:tcPr>
          <w:p w14:paraId="38AF5493" w14:textId="4871DE37" w:rsidR="005462C5" w:rsidRPr="009D6072" w:rsidRDefault="005462C5" w:rsidP="005462C5">
            <w:pPr>
              <w:pStyle w:val="bullet"/>
              <w:spacing w:before="0" w:after="0"/>
              <w:rPr>
                <w:sz w:val="14"/>
                <w:szCs w:val="18"/>
              </w:rPr>
            </w:pPr>
          </w:p>
        </w:tc>
        <w:tc>
          <w:tcPr>
            <w:tcW w:w="517" w:type="pct"/>
          </w:tcPr>
          <w:p w14:paraId="1761191C" w14:textId="7D8A2B62" w:rsidR="005462C5" w:rsidRPr="009D6072" w:rsidRDefault="005462C5" w:rsidP="005462C5">
            <w:pPr>
              <w:pStyle w:val="bullet"/>
              <w:spacing w:before="0" w:after="0"/>
              <w:rPr>
                <w:sz w:val="14"/>
                <w:szCs w:val="18"/>
              </w:rPr>
            </w:pPr>
          </w:p>
        </w:tc>
        <w:tc>
          <w:tcPr>
            <w:tcW w:w="558" w:type="pct"/>
          </w:tcPr>
          <w:p w14:paraId="030D0BCF" w14:textId="77777777" w:rsidR="005462C5" w:rsidRPr="009D6072" w:rsidRDefault="005462C5" w:rsidP="005462C5">
            <w:pPr>
              <w:pStyle w:val="bullet"/>
              <w:spacing w:before="0" w:after="0"/>
              <w:rPr>
                <w:sz w:val="14"/>
                <w:szCs w:val="18"/>
              </w:rPr>
            </w:pPr>
          </w:p>
        </w:tc>
      </w:tr>
      <w:tr w:rsidR="005462C5" w:rsidRPr="009D6072" w14:paraId="665B5ECC" w14:textId="77777777" w:rsidTr="005462C5">
        <w:tc>
          <w:tcPr>
            <w:tcW w:w="514" w:type="pct"/>
          </w:tcPr>
          <w:p w14:paraId="34E8A02D" w14:textId="77777777" w:rsidR="005462C5" w:rsidRPr="009D6072" w:rsidRDefault="005462C5" w:rsidP="005462C5">
            <w:pPr>
              <w:pStyle w:val="bullet"/>
              <w:spacing w:before="0" w:after="0"/>
              <w:rPr>
                <w:sz w:val="14"/>
                <w:szCs w:val="18"/>
              </w:rPr>
            </w:pPr>
            <w:r w:rsidRPr="009D6072">
              <w:rPr>
                <w:sz w:val="14"/>
                <w:szCs w:val="18"/>
              </w:rPr>
              <w:t>Partener 1, dacă este cazul</w:t>
            </w:r>
          </w:p>
        </w:tc>
        <w:tc>
          <w:tcPr>
            <w:tcW w:w="543" w:type="pct"/>
          </w:tcPr>
          <w:p w14:paraId="5B55A647" w14:textId="77777777" w:rsidR="005462C5" w:rsidRPr="009D6072" w:rsidRDefault="005462C5" w:rsidP="005462C5">
            <w:pPr>
              <w:pStyle w:val="bullet"/>
              <w:spacing w:before="0" w:after="0"/>
              <w:rPr>
                <w:sz w:val="14"/>
                <w:szCs w:val="18"/>
              </w:rPr>
            </w:pPr>
          </w:p>
        </w:tc>
        <w:tc>
          <w:tcPr>
            <w:tcW w:w="504" w:type="pct"/>
          </w:tcPr>
          <w:p w14:paraId="7FD8DA04" w14:textId="77777777" w:rsidR="005462C5" w:rsidRPr="009D6072" w:rsidRDefault="005462C5" w:rsidP="005462C5">
            <w:pPr>
              <w:pStyle w:val="bullet"/>
              <w:spacing w:before="0" w:after="0"/>
              <w:rPr>
                <w:sz w:val="14"/>
                <w:szCs w:val="18"/>
              </w:rPr>
            </w:pPr>
          </w:p>
        </w:tc>
        <w:tc>
          <w:tcPr>
            <w:tcW w:w="234" w:type="pct"/>
          </w:tcPr>
          <w:p w14:paraId="3D30BEB1" w14:textId="77777777" w:rsidR="005462C5" w:rsidRPr="009D6072" w:rsidRDefault="005462C5" w:rsidP="005462C5">
            <w:pPr>
              <w:pStyle w:val="bullet"/>
              <w:spacing w:before="0" w:after="0"/>
              <w:rPr>
                <w:sz w:val="14"/>
                <w:szCs w:val="18"/>
              </w:rPr>
            </w:pPr>
          </w:p>
        </w:tc>
        <w:tc>
          <w:tcPr>
            <w:tcW w:w="543" w:type="pct"/>
          </w:tcPr>
          <w:p w14:paraId="1210743B" w14:textId="77777777" w:rsidR="005462C5" w:rsidRPr="009D6072" w:rsidRDefault="005462C5" w:rsidP="005462C5">
            <w:pPr>
              <w:pStyle w:val="bullet"/>
              <w:spacing w:before="0" w:after="0"/>
              <w:rPr>
                <w:sz w:val="14"/>
                <w:szCs w:val="18"/>
              </w:rPr>
            </w:pPr>
          </w:p>
        </w:tc>
        <w:tc>
          <w:tcPr>
            <w:tcW w:w="234" w:type="pct"/>
          </w:tcPr>
          <w:p w14:paraId="1C47AC70" w14:textId="77777777" w:rsidR="005462C5" w:rsidRPr="009D6072" w:rsidRDefault="005462C5" w:rsidP="005462C5">
            <w:pPr>
              <w:pStyle w:val="bullet"/>
              <w:spacing w:before="0" w:after="0"/>
              <w:rPr>
                <w:sz w:val="14"/>
                <w:szCs w:val="18"/>
              </w:rPr>
            </w:pPr>
          </w:p>
        </w:tc>
        <w:tc>
          <w:tcPr>
            <w:tcW w:w="504" w:type="pct"/>
          </w:tcPr>
          <w:p w14:paraId="04AF1697" w14:textId="77777777" w:rsidR="005462C5" w:rsidRPr="009D6072" w:rsidRDefault="005462C5" w:rsidP="005462C5">
            <w:pPr>
              <w:pStyle w:val="bullet"/>
              <w:spacing w:before="0" w:after="0"/>
              <w:rPr>
                <w:sz w:val="14"/>
                <w:szCs w:val="18"/>
              </w:rPr>
            </w:pPr>
          </w:p>
        </w:tc>
        <w:tc>
          <w:tcPr>
            <w:tcW w:w="234" w:type="pct"/>
          </w:tcPr>
          <w:p w14:paraId="4C02406C" w14:textId="77777777" w:rsidR="005462C5" w:rsidRPr="009D6072" w:rsidRDefault="005462C5" w:rsidP="005462C5">
            <w:pPr>
              <w:pStyle w:val="bullet"/>
              <w:spacing w:before="0" w:after="0"/>
              <w:rPr>
                <w:sz w:val="14"/>
                <w:szCs w:val="18"/>
              </w:rPr>
            </w:pPr>
          </w:p>
        </w:tc>
        <w:tc>
          <w:tcPr>
            <w:tcW w:w="307" w:type="pct"/>
          </w:tcPr>
          <w:p w14:paraId="2FDDBFD3" w14:textId="77777777" w:rsidR="005462C5" w:rsidRPr="009D6072" w:rsidRDefault="005462C5" w:rsidP="005462C5">
            <w:pPr>
              <w:pStyle w:val="bullet"/>
              <w:spacing w:before="0" w:after="0"/>
              <w:rPr>
                <w:sz w:val="14"/>
                <w:szCs w:val="18"/>
              </w:rPr>
            </w:pPr>
          </w:p>
        </w:tc>
        <w:tc>
          <w:tcPr>
            <w:tcW w:w="308" w:type="pct"/>
          </w:tcPr>
          <w:p w14:paraId="41875C33" w14:textId="529EC44E" w:rsidR="005462C5" w:rsidRPr="009D6072" w:rsidRDefault="005462C5" w:rsidP="005462C5">
            <w:pPr>
              <w:pStyle w:val="bullet"/>
              <w:spacing w:before="0" w:after="0"/>
              <w:rPr>
                <w:sz w:val="14"/>
                <w:szCs w:val="18"/>
              </w:rPr>
            </w:pPr>
          </w:p>
        </w:tc>
        <w:tc>
          <w:tcPr>
            <w:tcW w:w="517" w:type="pct"/>
          </w:tcPr>
          <w:p w14:paraId="0D6E5777" w14:textId="394C5C8D" w:rsidR="005462C5" w:rsidRPr="009D6072" w:rsidRDefault="005462C5" w:rsidP="005462C5">
            <w:pPr>
              <w:pStyle w:val="bullet"/>
              <w:spacing w:before="0" w:after="0"/>
              <w:rPr>
                <w:sz w:val="14"/>
                <w:szCs w:val="18"/>
              </w:rPr>
            </w:pPr>
          </w:p>
        </w:tc>
        <w:tc>
          <w:tcPr>
            <w:tcW w:w="558" w:type="pct"/>
          </w:tcPr>
          <w:p w14:paraId="5D1E16BE" w14:textId="77777777" w:rsidR="005462C5" w:rsidRPr="009D6072" w:rsidRDefault="005462C5" w:rsidP="005462C5">
            <w:pPr>
              <w:pStyle w:val="bullet"/>
              <w:spacing w:before="0" w:after="0"/>
              <w:rPr>
                <w:sz w:val="14"/>
                <w:szCs w:val="18"/>
              </w:rPr>
            </w:pPr>
          </w:p>
        </w:tc>
      </w:tr>
      <w:tr w:rsidR="005462C5" w:rsidRPr="009D6072" w14:paraId="136946A2" w14:textId="77777777" w:rsidTr="005462C5">
        <w:tc>
          <w:tcPr>
            <w:tcW w:w="514" w:type="pct"/>
          </w:tcPr>
          <w:p w14:paraId="5A50A7E7" w14:textId="77777777" w:rsidR="005462C5" w:rsidRPr="009D6072" w:rsidRDefault="005462C5" w:rsidP="005462C5">
            <w:pPr>
              <w:pStyle w:val="bullet"/>
              <w:spacing w:before="0" w:after="0"/>
              <w:rPr>
                <w:sz w:val="14"/>
                <w:szCs w:val="18"/>
              </w:rPr>
            </w:pPr>
            <w:r w:rsidRPr="009D6072">
              <w:rPr>
                <w:sz w:val="14"/>
                <w:szCs w:val="18"/>
              </w:rPr>
              <w:t xml:space="preserve">Partener n, dacă este cazul </w:t>
            </w:r>
          </w:p>
        </w:tc>
        <w:tc>
          <w:tcPr>
            <w:tcW w:w="543" w:type="pct"/>
          </w:tcPr>
          <w:p w14:paraId="6346230E" w14:textId="77777777" w:rsidR="005462C5" w:rsidRPr="009D6072" w:rsidRDefault="005462C5" w:rsidP="005462C5">
            <w:pPr>
              <w:pStyle w:val="bullet"/>
              <w:spacing w:before="0" w:after="0"/>
              <w:rPr>
                <w:sz w:val="14"/>
                <w:szCs w:val="18"/>
              </w:rPr>
            </w:pPr>
          </w:p>
        </w:tc>
        <w:tc>
          <w:tcPr>
            <w:tcW w:w="504" w:type="pct"/>
          </w:tcPr>
          <w:p w14:paraId="14BBBDA2" w14:textId="77777777" w:rsidR="005462C5" w:rsidRPr="009D6072" w:rsidRDefault="005462C5" w:rsidP="005462C5">
            <w:pPr>
              <w:pStyle w:val="bullet"/>
              <w:spacing w:before="0" w:after="0"/>
              <w:rPr>
                <w:sz w:val="14"/>
                <w:szCs w:val="18"/>
              </w:rPr>
            </w:pPr>
          </w:p>
        </w:tc>
        <w:tc>
          <w:tcPr>
            <w:tcW w:w="234" w:type="pct"/>
          </w:tcPr>
          <w:p w14:paraId="0166B8C3" w14:textId="77777777" w:rsidR="005462C5" w:rsidRPr="009D6072" w:rsidRDefault="005462C5" w:rsidP="005462C5">
            <w:pPr>
              <w:pStyle w:val="bullet"/>
              <w:spacing w:before="0" w:after="0"/>
              <w:rPr>
                <w:sz w:val="14"/>
                <w:szCs w:val="18"/>
              </w:rPr>
            </w:pPr>
          </w:p>
        </w:tc>
        <w:tc>
          <w:tcPr>
            <w:tcW w:w="543" w:type="pct"/>
          </w:tcPr>
          <w:p w14:paraId="5CCABA33" w14:textId="77777777" w:rsidR="005462C5" w:rsidRPr="009D6072" w:rsidRDefault="005462C5" w:rsidP="005462C5">
            <w:pPr>
              <w:pStyle w:val="bullet"/>
              <w:spacing w:before="0" w:after="0"/>
              <w:rPr>
                <w:sz w:val="14"/>
                <w:szCs w:val="18"/>
              </w:rPr>
            </w:pPr>
          </w:p>
        </w:tc>
        <w:tc>
          <w:tcPr>
            <w:tcW w:w="234" w:type="pct"/>
          </w:tcPr>
          <w:p w14:paraId="68561A8E" w14:textId="77777777" w:rsidR="005462C5" w:rsidRPr="009D6072" w:rsidRDefault="005462C5" w:rsidP="005462C5">
            <w:pPr>
              <w:pStyle w:val="bullet"/>
              <w:spacing w:before="0" w:after="0"/>
              <w:rPr>
                <w:sz w:val="14"/>
                <w:szCs w:val="18"/>
              </w:rPr>
            </w:pPr>
          </w:p>
        </w:tc>
        <w:tc>
          <w:tcPr>
            <w:tcW w:w="504" w:type="pct"/>
          </w:tcPr>
          <w:p w14:paraId="4A45B1B2" w14:textId="77777777" w:rsidR="005462C5" w:rsidRPr="009D6072" w:rsidRDefault="005462C5" w:rsidP="005462C5">
            <w:pPr>
              <w:pStyle w:val="bullet"/>
              <w:spacing w:before="0" w:after="0"/>
              <w:rPr>
                <w:sz w:val="14"/>
                <w:szCs w:val="18"/>
              </w:rPr>
            </w:pPr>
          </w:p>
        </w:tc>
        <w:tc>
          <w:tcPr>
            <w:tcW w:w="234" w:type="pct"/>
          </w:tcPr>
          <w:p w14:paraId="6EBEDA05" w14:textId="77777777" w:rsidR="005462C5" w:rsidRPr="009D6072" w:rsidRDefault="005462C5" w:rsidP="005462C5">
            <w:pPr>
              <w:pStyle w:val="bullet"/>
              <w:spacing w:before="0" w:after="0"/>
              <w:rPr>
                <w:sz w:val="14"/>
                <w:szCs w:val="18"/>
              </w:rPr>
            </w:pPr>
          </w:p>
        </w:tc>
        <w:tc>
          <w:tcPr>
            <w:tcW w:w="307" w:type="pct"/>
          </w:tcPr>
          <w:p w14:paraId="7150F0A6" w14:textId="77777777" w:rsidR="005462C5" w:rsidRPr="009D6072" w:rsidRDefault="005462C5" w:rsidP="005462C5">
            <w:pPr>
              <w:pStyle w:val="bullet"/>
              <w:spacing w:before="0" w:after="0"/>
              <w:rPr>
                <w:sz w:val="14"/>
                <w:szCs w:val="18"/>
              </w:rPr>
            </w:pPr>
          </w:p>
        </w:tc>
        <w:tc>
          <w:tcPr>
            <w:tcW w:w="308" w:type="pct"/>
          </w:tcPr>
          <w:p w14:paraId="7F494E49" w14:textId="363383B8" w:rsidR="005462C5" w:rsidRPr="009D6072" w:rsidRDefault="005462C5" w:rsidP="005462C5">
            <w:pPr>
              <w:pStyle w:val="bullet"/>
              <w:spacing w:before="0" w:after="0"/>
              <w:rPr>
                <w:sz w:val="14"/>
                <w:szCs w:val="18"/>
              </w:rPr>
            </w:pPr>
          </w:p>
        </w:tc>
        <w:tc>
          <w:tcPr>
            <w:tcW w:w="517" w:type="pct"/>
          </w:tcPr>
          <w:p w14:paraId="2ABEE249" w14:textId="00E8D53E" w:rsidR="005462C5" w:rsidRPr="009D6072" w:rsidRDefault="005462C5" w:rsidP="005462C5">
            <w:pPr>
              <w:pStyle w:val="bullet"/>
              <w:spacing w:before="0" w:after="0"/>
              <w:rPr>
                <w:sz w:val="14"/>
                <w:szCs w:val="18"/>
              </w:rPr>
            </w:pPr>
          </w:p>
        </w:tc>
        <w:tc>
          <w:tcPr>
            <w:tcW w:w="558" w:type="pct"/>
          </w:tcPr>
          <w:p w14:paraId="77FBD6B8" w14:textId="77777777" w:rsidR="005462C5" w:rsidRPr="009D6072" w:rsidRDefault="005462C5" w:rsidP="005462C5">
            <w:pPr>
              <w:pStyle w:val="bullet"/>
              <w:spacing w:before="0" w:after="0"/>
              <w:rPr>
                <w:sz w:val="14"/>
                <w:szCs w:val="18"/>
              </w:rPr>
            </w:pPr>
          </w:p>
        </w:tc>
      </w:tr>
      <w:tr w:rsidR="005462C5" w:rsidRPr="009D6072" w14:paraId="21D6BC80" w14:textId="77777777" w:rsidTr="005462C5">
        <w:tc>
          <w:tcPr>
            <w:tcW w:w="514" w:type="pct"/>
          </w:tcPr>
          <w:p w14:paraId="48C77D02" w14:textId="77777777" w:rsidR="005462C5" w:rsidRPr="009D6072" w:rsidRDefault="005462C5" w:rsidP="005462C5">
            <w:pPr>
              <w:pStyle w:val="bullet"/>
              <w:spacing w:before="0" w:after="0"/>
              <w:rPr>
                <w:sz w:val="14"/>
                <w:szCs w:val="18"/>
              </w:rPr>
            </w:pPr>
            <w:r w:rsidRPr="009D6072">
              <w:rPr>
                <w:sz w:val="14"/>
                <w:szCs w:val="18"/>
              </w:rPr>
              <w:t xml:space="preserve">TOTAL </w:t>
            </w:r>
          </w:p>
        </w:tc>
        <w:tc>
          <w:tcPr>
            <w:tcW w:w="543" w:type="pct"/>
          </w:tcPr>
          <w:p w14:paraId="28138C7F" w14:textId="77777777" w:rsidR="005462C5" w:rsidRPr="009D6072" w:rsidRDefault="005462C5" w:rsidP="005462C5">
            <w:pPr>
              <w:pStyle w:val="bullet"/>
              <w:spacing w:before="0" w:after="0"/>
              <w:rPr>
                <w:sz w:val="14"/>
                <w:szCs w:val="18"/>
              </w:rPr>
            </w:pPr>
          </w:p>
        </w:tc>
        <w:tc>
          <w:tcPr>
            <w:tcW w:w="504" w:type="pct"/>
          </w:tcPr>
          <w:p w14:paraId="1101A4A7" w14:textId="77777777" w:rsidR="005462C5" w:rsidRPr="009D6072" w:rsidRDefault="005462C5" w:rsidP="005462C5">
            <w:pPr>
              <w:pStyle w:val="bullet"/>
              <w:spacing w:before="0" w:after="0"/>
              <w:rPr>
                <w:sz w:val="14"/>
                <w:szCs w:val="18"/>
              </w:rPr>
            </w:pPr>
          </w:p>
        </w:tc>
        <w:tc>
          <w:tcPr>
            <w:tcW w:w="234" w:type="pct"/>
          </w:tcPr>
          <w:p w14:paraId="07165D35" w14:textId="77777777" w:rsidR="005462C5" w:rsidRPr="009D6072" w:rsidRDefault="005462C5" w:rsidP="005462C5">
            <w:pPr>
              <w:pStyle w:val="bullet"/>
              <w:spacing w:before="0" w:after="0"/>
              <w:rPr>
                <w:sz w:val="14"/>
                <w:szCs w:val="18"/>
              </w:rPr>
            </w:pPr>
          </w:p>
        </w:tc>
        <w:tc>
          <w:tcPr>
            <w:tcW w:w="543" w:type="pct"/>
          </w:tcPr>
          <w:p w14:paraId="0002791F" w14:textId="77777777" w:rsidR="005462C5" w:rsidRPr="009D6072" w:rsidRDefault="005462C5" w:rsidP="005462C5">
            <w:pPr>
              <w:pStyle w:val="bullet"/>
              <w:spacing w:before="0" w:after="0"/>
              <w:rPr>
                <w:sz w:val="14"/>
                <w:szCs w:val="18"/>
              </w:rPr>
            </w:pPr>
          </w:p>
        </w:tc>
        <w:tc>
          <w:tcPr>
            <w:tcW w:w="234" w:type="pct"/>
          </w:tcPr>
          <w:p w14:paraId="79ED5CF2" w14:textId="77777777" w:rsidR="005462C5" w:rsidRPr="009D6072" w:rsidRDefault="005462C5" w:rsidP="005462C5">
            <w:pPr>
              <w:pStyle w:val="bullet"/>
              <w:spacing w:before="0" w:after="0"/>
              <w:rPr>
                <w:sz w:val="14"/>
                <w:szCs w:val="18"/>
              </w:rPr>
            </w:pPr>
          </w:p>
        </w:tc>
        <w:tc>
          <w:tcPr>
            <w:tcW w:w="504" w:type="pct"/>
          </w:tcPr>
          <w:p w14:paraId="2213A315" w14:textId="77777777" w:rsidR="005462C5" w:rsidRPr="009D6072" w:rsidRDefault="005462C5" w:rsidP="005462C5">
            <w:pPr>
              <w:pStyle w:val="bullet"/>
              <w:spacing w:before="0" w:after="0"/>
              <w:rPr>
                <w:sz w:val="14"/>
                <w:szCs w:val="18"/>
              </w:rPr>
            </w:pPr>
          </w:p>
        </w:tc>
        <w:tc>
          <w:tcPr>
            <w:tcW w:w="234" w:type="pct"/>
          </w:tcPr>
          <w:p w14:paraId="666424EF" w14:textId="77777777" w:rsidR="005462C5" w:rsidRPr="009D6072" w:rsidRDefault="005462C5" w:rsidP="005462C5">
            <w:pPr>
              <w:pStyle w:val="bullet"/>
              <w:spacing w:before="0" w:after="0"/>
              <w:rPr>
                <w:sz w:val="14"/>
                <w:szCs w:val="18"/>
              </w:rPr>
            </w:pPr>
          </w:p>
        </w:tc>
        <w:tc>
          <w:tcPr>
            <w:tcW w:w="307" w:type="pct"/>
          </w:tcPr>
          <w:p w14:paraId="6BEB233F" w14:textId="77777777" w:rsidR="005462C5" w:rsidRPr="009D6072" w:rsidRDefault="005462C5" w:rsidP="005462C5">
            <w:pPr>
              <w:pStyle w:val="bullet"/>
              <w:spacing w:before="0" w:after="0"/>
              <w:rPr>
                <w:sz w:val="14"/>
                <w:szCs w:val="18"/>
              </w:rPr>
            </w:pPr>
          </w:p>
        </w:tc>
        <w:tc>
          <w:tcPr>
            <w:tcW w:w="308" w:type="pct"/>
          </w:tcPr>
          <w:p w14:paraId="433CF1DF" w14:textId="15B21563" w:rsidR="005462C5" w:rsidRPr="009D6072" w:rsidRDefault="005462C5" w:rsidP="005462C5">
            <w:pPr>
              <w:pStyle w:val="bullet"/>
              <w:spacing w:before="0" w:after="0"/>
              <w:rPr>
                <w:sz w:val="14"/>
                <w:szCs w:val="18"/>
              </w:rPr>
            </w:pPr>
          </w:p>
        </w:tc>
        <w:tc>
          <w:tcPr>
            <w:tcW w:w="517" w:type="pct"/>
          </w:tcPr>
          <w:p w14:paraId="2AE9C988" w14:textId="3A4D5183" w:rsidR="005462C5" w:rsidRPr="009D6072" w:rsidRDefault="005462C5" w:rsidP="005462C5">
            <w:pPr>
              <w:pStyle w:val="bullet"/>
              <w:spacing w:before="0" w:after="0"/>
              <w:rPr>
                <w:sz w:val="14"/>
                <w:szCs w:val="18"/>
              </w:rPr>
            </w:pPr>
          </w:p>
        </w:tc>
        <w:tc>
          <w:tcPr>
            <w:tcW w:w="558" w:type="pct"/>
          </w:tcPr>
          <w:p w14:paraId="65E51EAD" w14:textId="77777777" w:rsidR="005462C5" w:rsidRPr="009D6072" w:rsidRDefault="005462C5" w:rsidP="005462C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 xml:space="preserve">la </w:t>
      </w:r>
      <w:r w:rsidR="008E05BE" w:rsidRPr="009D6072">
        <w:rPr>
          <w:rFonts w:ascii="Trebuchet MS" w:eastAsia="Arial" w:hAnsi="Trebuchet MS"/>
          <w:sz w:val="22"/>
          <w:szCs w:val="24"/>
          <w:lang w:val="ro-RO"/>
        </w:rPr>
        <w:lastRenderedPageBreak/>
        <w:t>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Default="004439EC" w:rsidP="002B1851">
      <w:pPr>
        <w:pStyle w:val="ListParagraph"/>
        <w:ind w:left="495"/>
        <w:rPr>
          <w:rFonts w:ascii="Trebuchet MS" w:eastAsia="Arial" w:hAnsi="Trebuchet MS"/>
          <w:b/>
          <w:spacing w:val="-6"/>
          <w:sz w:val="22"/>
          <w:szCs w:val="24"/>
          <w:lang w:val="ro-RO"/>
        </w:rPr>
      </w:pPr>
    </w:p>
    <w:p w14:paraId="0E6E1169" w14:textId="77777777" w:rsidR="00A50EFF" w:rsidRDefault="00A50EFF" w:rsidP="002B1851">
      <w:pPr>
        <w:pStyle w:val="ListParagraph"/>
        <w:ind w:left="495"/>
        <w:rPr>
          <w:rFonts w:ascii="Trebuchet MS" w:eastAsia="Arial" w:hAnsi="Trebuchet MS"/>
          <w:b/>
          <w:spacing w:val="-6"/>
          <w:sz w:val="22"/>
          <w:szCs w:val="24"/>
          <w:lang w:val="ro-RO"/>
        </w:rPr>
      </w:pPr>
    </w:p>
    <w:p w14:paraId="67A64493" w14:textId="77777777" w:rsidR="00A50EFF" w:rsidRPr="009D6072"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r>
        <w:fldChar w:fldCharType="begin"/>
      </w:r>
      <w:r>
        <w:instrText>HYPERLINK "https://legislatie.just.ro/Public/DetaliiDocumentAfis/155770"</w:instrText>
      </w:r>
      <w:r>
        <w:fldChar w:fldCharType="separate"/>
      </w:r>
      <w:r w:rsidR="00CD6B28" w:rsidRPr="009D6072">
        <w:rPr>
          <w:rFonts w:ascii="Trebuchet MS" w:eastAsia="Arial" w:hAnsi="Trebuchet MS"/>
          <w:sz w:val="22"/>
          <w:szCs w:val="22"/>
          <w:lang w:val="ro-RO"/>
        </w:rPr>
        <w:t>Legii nr. 135/2007</w:t>
      </w:r>
      <w:r>
        <w:rPr>
          <w:rFonts w:ascii="Trebuchet MS" w:eastAsia="Arial" w:hAnsi="Trebuchet MS"/>
          <w:sz w:val="22"/>
          <w:szCs w:val="22"/>
          <w:lang w:val="ro-RO"/>
        </w:rPr>
        <w:fldChar w:fldCharType="end"/>
      </w:r>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w:t>
      </w:r>
      <w:r w:rsidR="0024539C" w:rsidRPr="009D6072">
        <w:rPr>
          <w:rFonts w:ascii="Trebuchet MS" w:eastAsia="Arial" w:hAnsi="Trebuchet MS"/>
          <w:sz w:val="22"/>
          <w:szCs w:val="22"/>
          <w:lang w:val="ro-RO"/>
        </w:rPr>
        <w:lastRenderedPageBreak/>
        <w:t xml:space="preserve">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6A0AB833"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w:t>
      </w:r>
      <w:r w:rsidR="000F39E5">
        <w:rPr>
          <w:rFonts w:ascii="Trebuchet MS" w:eastAsia="Arial" w:hAnsi="Trebuchet MS"/>
          <w:sz w:val="22"/>
          <w:szCs w:val="22"/>
          <w:lang w:val="ro-RO"/>
        </w:rPr>
        <w:t>transmite în format electronic/de a încărca</w:t>
      </w:r>
      <w:r w:rsidRPr="009D6072">
        <w:rPr>
          <w:rFonts w:ascii="Trebuchet MS" w:eastAsia="Arial" w:hAnsi="Trebuchet MS"/>
          <w:sz w:val="22"/>
          <w:szCs w:val="22"/>
          <w:lang w:val="ro-RO"/>
        </w:rPr>
        <w:t xml:space="preserve"> în sistemul MySMIS2021, dosarul aferent achizițiilor realizate, </w:t>
      </w:r>
      <w:r w:rsidR="000F39E5">
        <w:rPr>
          <w:rFonts w:ascii="Trebuchet MS" w:eastAsia="Arial" w:hAnsi="Trebuchet MS"/>
          <w:sz w:val="22"/>
          <w:szCs w:val="22"/>
          <w:lang w:val="ro-RO"/>
        </w:rPr>
        <w:t xml:space="preserve">cu o notificare în acest sens, </w:t>
      </w:r>
      <w:r w:rsidRPr="009D6072">
        <w:rPr>
          <w:rFonts w:ascii="Trebuchet MS" w:eastAsia="Arial" w:hAnsi="Trebuchet MS"/>
          <w:sz w:val="22"/>
          <w:szCs w:val="22"/>
          <w:lang w:val="ro-RO"/>
        </w:rPr>
        <w:t xml:space="preserve">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38497038"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7462D933"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lastRenderedPageBreak/>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0F80CAE"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008C0931">
        <w:rPr>
          <w:rFonts w:ascii="Trebuchet MS" w:hAnsi="Trebuchet MS"/>
          <w:sz w:val="22"/>
          <w:szCs w:val="24"/>
          <w:lang w:val="ro-RO"/>
        </w:rPr>
        <w:t>/abaterilor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lastRenderedPageBreak/>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lastRenderedPageBreak/>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 xml:space="preserve">are </w:t>
      </w:r>
      <w:r w:rsidRPr="009D6072">
        <w:rPr>
          <w:rFonts w:ascii="Trebuchet MS" w:hAnsi="Trebuchet MS"/>
          <w:b/>
          <w:sz w:val="22"/>
          <w:szCs w:val="24"/>
          <w:lang w:val="ro-RO"/>
        </w:rPr>
        <w:lastRenderedPageBreak/>
        <w:t>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62F7E"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62F7E">
        <w:rPr>
          <w:rFonts w:ascii="Trebuchet MS" w:eastAsia="Arial" w:hAnsi="Trebuchet MS"/>
          <w:sz w:val="22"/>
          <w:szCs w:val="24"/>
          <w:lang w:val="ro-RO"/>
        </w:rPr>
        <w:t>,</w:t>
      </w:r>
      <w:r w:rsidR="00BF4880" w:rsidRPr="00962F7E">
        <w:rPr>
          <w:rFonts w:ascii="Trebuchet MS" w:eastAsia="Arial" w:hAnsi="Trebuchet MS"/>
          <w:spacing w:val="36"/>
          <w:sz w:val="22"/>
          <w:szCs w:val="24"/>
          <w:lang w:val="ro-RO"/>
        </w:rPr>
        <w:t xml:space="preserve"> </w:t>
      </w:r>
      <w:r w:rsidR="00BF4880" w:rsidRPr="00962F7E">
        <w:rPr>
          <w:rFonts w:ascii="Trebuchet MS" w:eastAsia="Arial" w:hAnsi="Trebuchet MS"/>
          <w:sz w:val="22"/>
          <w:szCs w:val="24"/>
          <w:lang w:val="ro-RO"/>
        </w:rPr>
        <w:t>pen</w:t>
      </w:r>
      <w:r w:rsidR="00BF4880" w:rsidRPr="00962F7E">
        <w:rPr>
          <w:rFonts w:ascii="Trebuchet MS" w:eastAsia="Arial" w:hAnsi="Trebuchet MS"/>
          <w:spacing w:val="1"/>
          <w:sz w:val="22"/>
          <w:szCs w:val="24"/>
          <w:lang w:val="ro-RO"/>
        </w:rPr>
        <w:t>tr</w:t>
      </w:r>
      <w:r w:rsidR="00BF4880" w:rsidRPr="00962F7E">
        <w:rPr>
          <w:rFonts w:ascii="Trebuchet MS" w:eastAsia="Arial" w:hAnsi="Trebuchet MS"/>
          <w:sz w:val="22"/>
          <w:szCs w:val="24"/>
          <w:lang w:val="ro-RO"/>
        </w:rPr>
        <w:t>u</w:t>
      </w:r>
      <w:r w:rsidR="00BF4880" w:rsidRPr="00962F7E">
        <w:rPr>
          <w:rFonts w:ascii="Trebuchet MS" w:eastAsia="Arial" w:hAnsi="Trebuchet MS"/>
          <w:spacing w:val="35"/>
          <w:sz w:val="22"/>
          <w:szCs w:val="24"/>
          <w:lang w:val="ro-RO"/>
        </w:rPr>
        <w:t xml:space="preserve"> </w:t>
      </w:r>
      <w:r w:rsidR="00BF4880" w:rsidRPr="00962F7E">
        <w:rPr>
          <w:rFonts w:ascii="Trebuchet MS" w:eastAsia="Arial" w:hAnsi="Trebuchet MS"/>
          <w:sz w:val="22"/>
          <w:szCs w:val="24"/>
          <w:lang w:val="ro-RO"/>
        </w:rPr>
        <w:t>ace</w:t>
      </w:r>
      <w:r w:rsidR="00BF4880" w:rsidRPr="00962F7E">
        <w:rPr>
          <w:rFonts w:ascii="Trebuchet MS" w:eastAsia="Arial" w:hAnsi="Trebuchet MS"/>
          <w:spacing w:val="-1"/>
          <w:sz w:val="22"/>
          <w:szCs w:val="24"/>
          <w:lang w:val="ro-RO"/>
        </w:rPr>
        <w:t>l</w:t>
      </w:r>
      <w:r w:rsidR="00BF4880" w:rsidRPr="00962F7E">
        <w:rPr>
          <w:rFonts w:ascii="Trebuchet MS" w:eastAsia="Arial" w:hAnsi="Trebuchet MS"/>
          <w:spacing w:val="-3"/>
          <w:sz w:val="22"/>
          <w:szCs w:val="24"/>
          <w:lang w:val="ro-RO"/>
        </w:rPr>
        <w:t>e</w:t>
      </w:r>
      <w:r w:rsidR="00BF4880" w:rsidRPr="00962F7E">
        <w:rPr>
          <w:rFonts w:ascii="Trebuchet MS" w:eastAsia="Arial" w:hAnsi="Trebuchet MS"/>
          <w:sz w:val="22"/>
          <w:szCs w:val="24"/>
          <w:lang w:val="ro-RO"/>
        </w:rPr>
        <w:t>ași</w:t>
      </w:r>
      <w:r w:rsidR="00BF4880" w:rsidRPr="00962F7E">
        <w:rPr>
          <w:rFonts w:ascii="Trebuchet MS" w:eastAsia="Arial" w:hAnsi="Trebuchet MS"/>
          <w:spacing w:val="34"/>
          <w:sz w:val="22"/>
          <w:szCs w:val="24"/>
          <w:lang w:val="ro-RO"/>
        </w:rPr>
        <w:t xml:space="preserve"> </w:t>
      </w:r>
      <w:r w:rsidR="00BF4880" w:rsidRPr="00962F7E">
        <w:rPr>
          <w:rFonts w:ascii="Trebuchet MS" w:eastAsia="Arial" w:hAnsi="Trebuchet MS"/>
          <w:sz w:val="22"/>
          <w:szCs w:val="24"/>
          <w:lang w:val="ro-RO"/>
        </w:rPr>
        <w:t>cos</w:t>
      </w:r>
      <w:r w:rsidR="00BF4880" w:rsidRPr="00962F7E">
        <w:rPr>
          <w:rFonts w:ascii="Trebuchet MS" w:eastAsia="Arial" w:hAnsi="Trebuchet MS"/>
          <w:spacing w:val="1"/>
          <w:sz w:val="22"/>
          <w:szCs w:val="24"/>
          <w:lang w:val="ro-RO"/>
        </w:rPr>
        <w:t>t</w:t>
      </w:r>
      <w:r w:rsidR="00BF4880" w:rsidRPr="00962F7E">
        <w:rPr>
          <w:rFonts w:ascii="Trebuchet MS" w:eastAsia="Arial" w:hAnsi="Trebuchet MS"/>
          <w:sz w:val="22"/>
          <w:szCs w:val="24"/>
          <w:lang w:val="ro-RO"/>
        </w:rPr>
        <w:t>u</w:t>
      </w:r>
      <w:r w:rsidR="00BF4880" w:rsidRPr="00962F7E">
        <w:rPr>
          <w:rFonts w:ascii="Trebuchet MS" w:eastAsia="Arial" w:hAnsi="Trebuchet MS"/>
          <w:spacing w:val="1"/>
          <w:sz w:val="22"/>
          <w:szCs w:val="24"/>
          <w:lang w:val="ro-RO"/>
        </w:rPr>
        <w:t>r</w:t>
      </w:r>
      <w:r w:rsidR="00BF4880" w:rsidRPr="00962F7E">
        <w:rPr>
          <w:rFonts w:ascii="Trebuchet MS" w:eastAsia="Arial" w:hAnsi="Trebuchet MS"/>
          <w:sz w:val="22"/>
          <w:szCs w:val="24"/>
          <w:lang w:val="ro-RO"/>
        </w:rPr>
        <w:t>i</w:t>
      </w:r>
      <w:r w:rsidR="00BF4880" w:rsidRPr="00962F7E">
        <w:rPr>
          <w:rFonts w:ascii="Trebuchet MS" w:eastAsia="Arial" w:hAnsi="Trebuchet MS"/>
          <w:spacing w:val="34"/>
          <w:sz w:val="22"/>
          <w:szCs w:val="24"/>
          <w:lang w:val="ro-RO"/>
        </w:rPr>
        <w:t xml:space="preserve"> </w:t>
      </w:r>
      <w:r w:rsidR="00BF4880" w:rsidRPr="00962F7E">
        <w:rPr>
          <w:rFonts w:ascii="Trebuchet MS" w:eastAsia="Arial" w:hAnsi="Trebuchet MS"/>
          <w:spacing w:val="-4"/>
          <w:sz w:val="22"/>
          <w:szCs w:val="24"/>
          <w:lang w:val="ro-RO"/>
        </w:rPr>
        <w:t>î</w:t>
      </w:r>
      <w:r w:rsidR="00BF4880" w:rsidRPr="00962F7E">
        <w:rPr>
          <w:rFonts w:ascii="Trebuchet MS" w:eastAsia="Arial" w:hAnsi="Trebuchet MS"/>
          <w:sz w:val="22"/>
          <w:szCs w:val="24"/>
          <w:lang w:val="ro-RO"/>
        </w:rPr>
        <w:t>n</w:t>
      </w:r>
      <w:r w:rsidR="00BF4880" w:rsidRPr="00962F7E">
        <w:rPr>
          <w:rFonts w:ascii="Trebuchet MS" w:eastAsia="Arial" w:hAnsi="Trebuchet MS"/>
          <w:spacing w:val="37"/>
          <w:sz w:val="22"/>
          <w:szCs w:val="24"/>
          <w:lang w:val="ro-RO"/>
        </w:rPr>
        <w:t xml:space="preserve"> </w:t>
      </w:r>
      <w:r w:rsidR="00BF4880" w:rsidRPr="00962F7E">
        <w:rPr>
          <w:rFonts w:ascii="Trebuchet MS" w:eastAsia="Arial" w:hAnsi="Trebuchet MS"/>
          <w:sz w:val="22"/>
          <w:szCs w:val="24"/>
          <w:lang w:val="ro-RO"/>
        </w:rPr>
        <w:t>u</w:t>
      </w:r>
      <w:r w:rsidR="00BF4880" w:rsidRPr="00962F7E">
        <w:rPr>
          <w:rFonts w:ascii="Trebuchet MS" w:eastAsia="Arial" w:hAnsi="Trebuchet MS"/>
          <w:spacing w:val="-1"/>
          <w:sz w:val="22"/>
          <w:szCs w:val="24"/>
          <w:lang w:val="ro-RO"/>
        </w:rPr>
        <w:t>l</w:t>
      </w:r>
      <w:r w:rsidR="00BF4880" w:rsidRPr="00962F7E">
        <w:rPr>
          <w:rFonts w:ascii="Trebuchet MS" w:eastAsia="Arial" w:hAnsi="Trebuchet MS"/>
          <w:spacing w:val="1"/>
          <w:sz w:val="22"/>
          <w:szCs w:val="24"/>
          <w:lang w:val="ro-RO"/>
        </w:rPr>
        <w:t>t</w:t>
      </w:r>
      <w:r w:rsidR="00BF4880" w:rsidRPr="00962F7E">
        <w:rPr>
          <w:rFonts w:ascii="Trebuchet MS" w:eastAsia="Arial" w:hAnsi="Trebuchet MS"/>
          <w:spacing w:val="-1"/>
          <w:sz w:val="22"/>
          <w:szCs w:val="24"/>
          <w:lang w:val="ro-RO"/>
        </w:rPr>
        <w:t>i</w:t>
      </w:r>
      <w:r w:rsidR="00BF4880" w:rsidRPr="00962F7E">
        <w:rPr>
          <w:rFonts w:ascii="Trebuchet MS" w:eastAsia="Arial" w:hAnsi="Trebuchet MS"/>
          <w:spacing w:val="1"/>
          <w:sz w:val="22"/>
          <w:szCs w:val="24"/>
          <w:lang w:val="ro-RO"/>
        </w:rPr>
        <w:t>m</w:t>
      </w:r>
      <w:r w:rsidR="00BF4880" w:rsidRPr="00962F7E">
        <w:rPr>
          <w:rFonts w:ascii="Trebuchet MS" w:eastAsia="Arial" w:hAnsi="Trebuchet MS"/>
          <w:spacing w:val="-1"/>
          <w:sz w:val="22"/>
          <w:szCs w:val="24"/>
          <w:lang w:val="ro-RO"/>
        </w:rPr>
        <w:t>i</w:t>
      </w:r>
      <w:r w:rsidR="00BF4880" w:rsidRPr="00962F7E">
        <w:rPr>
          <w:rFonts w:ascii="Trebuchet MS" w:eastAsia="Arial" w:hAnsi="Trebuchet MS"/>
          <w:sz w:val="22"/>
          <w:szCs w:val="24"/>
          <w:lang w:val="ro-RO"/>
        </w:rPr>
        <w:t>i</w:t>
      </w:r>
      <w:r w:rsidR="00BF4880" w:rsidRPr="00962F7E">
        <w:rPr>
          <w:rFonts w:ascii="Trebuchet MS" w:eastAsia="Arial" w:hAnsi="Trebuchet MS"/>
          <w:spacing w:val="34"/>
          <w:sz w:val="22"/>
          <w:szCs w:val="24"/>
          <w:lang w:val="ro-RO"/>
        </w:rPr>
        <w:t xml:space="preserve"> </w:t>
      </w:r>
      <w:r w:rsidR="00BF4880" w:rsidRPr="00962F7E">
        <w:rPr>
          <w:rFonts w:ascii="Trebuchet MS" w:eastAsia="Arial" w:hAnsi="Trebuchet MS"/>
          <w:sz w:val="22"/>
          <w:szCs w:val="24"/>
          <w:lang w:val="ro-RO"/>
        </w:rPr>
        <w:t>3</w:t>
      </w:r>
      <w:r w:rsidR="00BF4880" w:rsidRPr="00962F7E">
        <w:rPr>
          <w:rFonts w:ascii="Trebuchet MS" w:eastAsia="Arial" w:hAnsi="Trebuchet MS"/>
          <w:spacing w:val="1"/>
          <w:sz w:val="22"/>
          <w:szCs w:val="24"/>
          <w:lang w:val="ro-RO"/>
        </w:rPr>
        <w:t>/</w:t>
      </w:r>
      <w:r w:rsidR="00BF4880" w:rsidRPr="00962F7E">
        <w:rPr>
          <w:rFonts w:ascii="Trebuchet MS" w:eastAsia="Arial" w:hAnsi="Trebuchet MS"/>
          <w:sz w:val="22"/>
          <w:szCs w:val="24"/>
          <w:lang w:val="ro-RO"/>
        </w:rPr>
        <w:t>5</w:t>
      </w:r>
      <w:r w:rsidR="00BF4880" w:rsidRPr="00962F7E">
        <w:rPr>
          <w:rFonts w:ascii="Trebuchet MS" w:eastAsia="Arial" w:hAnsi="Trebuchet MS"/>
          <w:spacing w:val="37"/>
          <w:sz w:val="22"/>
          <w:szCs w:val="24"/>
          <w:lang w:val="ro-RO"/>
        </w:rPr>
        <w:t xml:space="preserve"> </w:t>
      </w:r>
      <w:r w:rsidR="00BF4880" w:rsidRPr="00962F7E">
        <w:rPr>
          <w:rFonts w:ascii="Trebuchet MS" w:eastAsia="Arial" w:hAnsi="Trebuchet MS"/>
          <w:sz w:val="22"/>
          <w:szCs w:val="24"/>
          <w:lang w:val="ro-RO"/>
        </w:rPr>
        <w:t>ani,</w:t>
      </w:r>
      <w:r w:rsidR="00BF4880" w:rsidRPr="00962F7E">
        <w:rPr>
          <w:rFonts w:ascii="Trebuchet MS" w:eastAsia="Arial" w:hAnsi="Trebuchet MS"/>
          <w:spacing w:val="36"/>
          <w:sz w:val="22"/>
          <w:szCs w:val="24"/>
          <w:lang w:val="ro-RO"/>
        </w:rPr>
        <w:t xml:space="preserve"> </w:t>
      </w:r>
      <w:r w:rsidR="00BF4880" w:rsidRPr="00962F7E">
        <w:rPr>
          <w:rFonts w:ascii="Trebuchet MS" w:eastAsia="Arial" w:hAnsi="Trebuchet MS"/>
          <w:sz w:val="22"/>
          <w:szCs w:val="24"/>
          <w:lang w:val="ro-RO"/>
        </w:rPr>
        <w:t>după ca</w:t>
      </w:r>
      <w:r w:rsidR="00BF4880" w:rsidRPr="00962F7E">
        <w:rPr>
          <w:rFonts w:ascii="Trebuchet MS" w:eastAsia="Arial" w:hAnsi="Trebuchet MS"/>
          <w:spacing w:val="-3"/>
          <w:sz w:val="22"/>
          <w:szCs w:val="24"/>
          <w:lang w:val="ro-RO"/>
        </w:rPr>
        <w:t>z</w:t>
      </w:r>
      <w:r w:rsidR="00BF4880" w:rsidRPr="00962F7E">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lastRenderedPageBreak/>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w:t>
      </w:r>
      <w:r w:rsidR="00BF190C" w:rsidRPr="009D6072">
        <w:rPr>
          <w:rFonts w:ascii="Trebuchet MS" w:eastAsia="Arial" w:hAnsi="Trebuchet MS"/>
          <w:spacing w:val="-1"/>
          <w:sz w:val="22"/>
          <w:szCs w:val="24"/>
          <w:lang w:val="ro-RO"/>
        </w:rPr>
        <w:lastRenderedPageBreak/>
        <w:t xml:space="preserve">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w:t>
      </w:r>
      <w:r w:rsidRPr="009D6072">
        <w:rPr>
          <w:rFonts w:ascii="Trebuchet MS" w:eastAsia="Arial" w:hAnsi="Trebuchet MS"/>
          <w:sz w:val="22"/>
          <w:szCs w:val="24"/>
          <w:lang w:val="ro-RO"/>
        </w:rPr>
        <w:lastRenderedPageBreak/>
        <w:t>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lastRenderedPageBreak/>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0F3376F6"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B116B6">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A6F55DE" w14:textId="77777777" w:rsidR="009A481E" w:rsidRDefault="009A481E" w:rsidP="002B1851">
            <w:pPr>
              <w:ind w:right="1588"/>
              <w:rPr>
                <w:rFonts w:ascii="Trebuchet MS" w:eastAsia="Arial" w:hAnsi="Trebuchet MS"/>
                <w:b/>
                <w:spacing w:val="-1"/>
                <w:sz w:val="20"/>
                <w:szCs w:val="24"/>
                <w:lang w:val="ro-RO"/>
              </w:rPr>
            </w:pPr>
          </w:p>
          <w:p w14:paraId="0791C13E" w14:textId="77777777" w:rsidR="009A481E" w:rsidRDefault="009A481E" w:rsidP="002B1851">
            <w:pPr>
              <w:ind w:right="1588"/>
              <w:rPr>
                <w:rFonts w:ascii="Trebuchet MS" w:eastAsia="Arial" w:hAnsi="Trebuchet MS"/>
                <w:b/>
                <w:spacing w:val="-1"/>
                <w:sz w:val="20"/>
                <w:szCs w:val="24"/>
                <w:lang w:val="ro-RO"/>
              </w:rPr>
            </w:pPr>
          </w:p>
          <w:p w14:paraId="468DCA08" w14:textId="5827BD3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DE49F7B" w14:textId="1A60B4CE" w:rsidR="000C790A" w:rsidRPr="00DC6E15" w:rsidRDefault="000C790A" w:rsidP="000C790A">
            <w:pPr>
              <w:rPr>
                <w:rFonts w:ascii="Trebuchet MS" w:eastAsia="Arial" w:hAnsi="Trebuchet MS"/>
                <w:sz w:val="20"/>
                <w:szCs w:val="24"/>
                <w:lang w:val="ro-RO"/>
              </w:rPr>
            </w:pP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5C5AF688" w14:textId="77777777" w:rsidR="00AE7787"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061E54B3" w14:textId="77777777" w:rsidR="00B116B6" w:rsidRDefault="00B116B6" w:rsidP="00C57443">
            <w:pPr>
              <w:rPr>
                <w:rFonts w:ascii="Trebuchet MS" w:eastAsia="Arial" w:hAnsi="Trebuchet MS"/>
                <w:b/>
                <w:position w:val="-1"/>
                <w:sz w:val="20"/>
                <w:szCs w:val="24"/>
                <w:lang w:val="ro-RO"/>
              </w:rPr>
            </w:pPr>
          </w:p>
          <w:p w14:paraId="0EC3FF3A" w14:textId="77777777" w:rsidR="00B116B6" w:rsidRDefault="00B116B6" w:rsidP="00C57443">
            <w:pPr>
              <w:rPr>
                <w:rFonts w:ascii="Trebuchet MS" w:eastAsia="Arial" w:hAnsi="Trebuchet MS"/>
                <w:b/>
                <w:position w:val="-1"/>
                <w:sz w:val="20"/>
                <w:szCs w:val="24"/>
                <w:lang w:val="ro-RO"/>
              </w:rPr>
            </w:pPr>
          </w:p>
          <w:p w14:paraId="41EE1795" w14:textId="7065921B" w:rsidR="00B116B6" w:rsidRPr="00DC6E15" w:rsidRDefault="00B116B6" w:rsidP="00C57443">
            <w:pPr>
              <w:rPr>
                <w:rFonts w:ascii="Trebuchet MS" w:eastAsia="Arial" w:hAnsi="Trebuchet MS"/>
                <w:sz w:val="20"/>
                <w:szCs w:val="24"/>
                <w:lang w:val="ro-RO"/>
              </w:rPr>
            </w:pP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tbl>
      <w:tblPr>
        <w:tblStyle w:val="TableGrid"/>
        <w:tblW w:w="8534" w:type="dxa"/>
        <w:tblInd w:w="546" w:type="dxa"/>
        <w:tblLook w:val="04A0" w:firstRow="1" w:lastRow="0" w:firstColumn="1" w:lastColumn="0" w:noHBand="0" w:noVBand="1"/>
      </w:tblPr>
      <w:tblGrid>
        <w:gridCol w:w="4411"/>
        <w:gridCol w:w="4123"/>
      </w:tblGrid>
      <w:tr w:rsidR="00B116B6" w:rsidRPr="00DC6E15" w14:paraId="07D39393" w14:textId="77777777" w:rsidTr="001C2835">
        <w:tc>
          <w:tcPr>
            <w:tcW w:w="4411" w:type="dxa"/>
          </w:tcPr>
          <w:p w14:paraId="1820A610" w14:textId="77777777" w:rsidR="00B116B6" w:rsidRPr="00DC6E15" w:rsidRDefault="00B116B6" w:rsidP="00B116B6">
            <w:pPr>
              <w:rPr>
                <w:rFonts w:ascii="Trebuchet MS" w:eastAsia="Arial" w:hAnsi="Trebuchet MS"/>
                <w:sz w:val="20"/>
                <w:szCs w:val="24"/>
                <w:lang w:val="ro-RO"/>
              </w:rPr>
            </w:pPr>
          </w:p>
        </w:tc>
        <w:tc>
          <w:tcPr>
            <w:tcW w:w="4123" w:type="dxa"/>
          </w:tcPr>
          <w:p w14:paraId="378F7A05" w14:textId="299242AA" w:rsidR="00B116B6" w:rsidRPr="00DC6E15" w:rsidRDefault="00B116B6" w:rsidP="001C2835">
            <w:pPr>
              <w:rPr>
                <w:rFonts w:ascii="Trebuchet MS" w:hAnsi="Trebuchet MS"/>
                <w:i/>
                <w:iCs/>
                <w:sz w:val="20"/>
                <w:szCs w:val="24"/>
                <w:lang w:val="ro-RO"/>
              </w:rPr>
            </w:pPr>
            <w:r w:rsidRPr="00DC6E15">
              <w:rPr>
                <w:rFonts w:ascii="Trebuchet MS" w:hAnsi="Trebuchet MS"/>
                <w:sz w:val="20"/>
                <w:szCs w:val="24"/>
                <w:lang w:val="ro-RO"/>
              </w:rPr>
              <w:t xml:space="preserve">Pentru </w:t>
            </w:r>
            <w:r>
              <w:rPr>
                <w:rFonts w:ascii="Trebuchet MS" w:hAnsi="Trebuchet MS"/>
                <w:sz w:val="20"/>
                <w:szCs w:val="24"/>
                <w:lang w:val="ro-RO"/>
              </w:rPr>
              <w:t>Asociatia de Dezvoltare Intercomunitară</w:t>
            </w:r>
          </w:p>
          <w:p w14:paraId="31121EF8" w14:textId="77777777" w:rsidR="00B116B6" w:rsidRDefault="00B116B6" w:rsidP="001C2835">
            <w:pPr>
              <w:ind w:right="1588"/>
              <w:rPr>
                <w:rFonts w:ascii="Trebuchet MS" w:eastAsia="Arial" w:hAnsi="Trebuchet MS"/>
                <w:b/>
                <w:spacing w:val="-1"/>
                <w:sz w:val="20"/>
                <w:szCs w:val="24"/>
                <w:lang w:val="ro-RO"/>
              </w:rPr>
            </w:pPr>
          </w:p>
          <w:p w14:paraId="2D092673" w14:textId="77777777" w:rsidR="00B116B6" w:rsidRDefault="00B116B6" w:rsidP="001C2835">
            <w:pPr>
              <w:ind w:right="1588"/>
              <w:rPr>
                <w:rFonts w:ascii="Trebuchet MS" w:eastAsia="Arial" w:hAnsi="Trebuchet MS"/>
                <w:b/>
                <w:spacing w:val="-1"/>
                <w:sz w:val="20"/>
                <w:szCs w:val="24"/>
                <w:lang w:val="ro-RO"/>
              </w:rPr>
            </w:pPr>
          </w:p>
          <w:p w14:paraId="1648F33A" w14:textId="69BA5985" w:rsidR="00B116B6" w:rsidRPr="00DC6E15" w:rsidRDefault="00B116B6" w:rsidP="001C2835">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07A7B0A5" w14:textId="77777777" w:rsidR="00B116B6" w:rsidRPr="00DC6E15" w:rsidRDefault="00B116B6" w:rsidP="001C2835">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473062BD" w14:textId="77777777" w:rsidR="00B116B6" w:rsidRPr="00DC6E15" w:rsidRDefault="00B116B6" w:rsidP="001C2835">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2648BA5D" w14:textId="77777777" w:rsidR="00B116B6" w:rsidRDefault="00B116B6" w:rsidP="001C2835">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4F22431F" w14:textId="77777777" w:rsidR="00B116B6" w:rsidRDefault="00B116B6" w:rsidP="001C2835">
            <w:pPr>
              <w:rPr>
                <w:rFonts w:ascii="Trebuchet MS" w:eastAsia="Arial" w:hAnsi="Trebuchet MS"/>
                <w:b/>
                <w:position w:val="-1"/>
                <w:sz w:val="20"/>
                <w:szCs w:val="24"/>
                <w:lang w:val="ro-RO"/>
              </w:rPr>
            </w:pPr>
          </w:p>
          <w:p w14:paraId="7075E515" w14:textId="77777777" w:rsidR="00B116B6" w:rsidRDefault="00B116B6" w:rsidP="001C2835">
            <w:pPr>
              <w:rPr>
                <w:rFonts w:ascii="Trebuchet MS" w:eastAsia="Arial" w:hAnsi="Trebuchet MS"/>
                <w:b/>
                <w:position w:val="-1"/>
                <w:sz w:val="20"/>
                <w:szCs w:val="24"/>
                <w:lang w:val="ro-RO"/>
              </w:rPr>
            </w:pPr>
          </w:p>
          <w:p w14:paraId="75E25B40" w14:textId="77777777" w:rsidR="00B116B6" w:rsidRPr="00DC6E15" w:rsidRDefault="00B116B6" w:rsidP="001C2835">
            <w:pPr>
              <w:rPr>
                <w:rFonts w:ascii="Trebuchet MS" w:eastAsia="Arial" w:hAnsi="Trebuchet MS"/>
                <w:sz w:val="20"/>
                <w:szCs w:val="24"/>
                <w:lang w:val="ro-RO"/>
              </w:rPr>
            </w:pPr>
          </w:p>
        </w:tc>
      </w:tr>
    </w:tbl>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8"/>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5514D745"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C6D9B" w14:textId="77777777" w:rsidR="00F50AAB" w:rsidRDefault="00F50AAB">
      <w:r>
        <w:separator/>
      </w:r>
    </w:p>
  </w:endnote>
  <w:endnote w:type="continuationSeparator" w:id="0">
    <w:p w14:paraId="612C6F0B" w14:textId="77777777" w:rsidR="00F50AAB" w:rsidRDefault="00F50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4FCBC" w14:textId="77777777" w:rsidR="00F50AAB" w:rsidRDefault="00F50AAB">
      <w:r>
        <w:separator/>
      </w:r>
    </w:p>
  </w:footnote>
  <w:footnote w:type="continuationSeparator" w:id="0">
    <w:p w14:paraId="4EFD3363" w14:textId="77777777" w:rsidR="00F50AAB" w:rsidRDefault="00F50AAB">
      <w:r>
        <w:continuationSeparator/>
      </w:r>
    </w:p>
  </w:footnote>
  <w:footnote w:id="1">
    <w:p w14:paraId="6F26A4C5" w14:textId="5C5E2287" w:rsidR="00826009" w:rsidRPr="00D30B31" w:rsidRDefault="00826009"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450468049">
    <w:abstractNumId w:val="25"/>
  </w:num>
  <w:num w:numId="2" w16cid:durableId="1047990123">
    <w:abstractNumId w:val="52"/>
  </w:num>
  <w:num w:numId="3" w16cid:durableId="1288462965">
    <w:abstractNumId w:val="47"/>
  </w:num>
  <w:num w:numId="4" w16cid:durableId="1369909668">
    <w:abstractNumId w:val="28"/>
  </w:num>
  <w:num w:numId="5" w16cid:durableId="259532109">
    <w:abstractNumId w:val="35"/>
  </w:num>
  <w:num w:numId="6" w16cid:durableId="556820313">
    <w:abstractNumId w:val="38"/>
  </w:num>
  <w:num w:numId="7" w16cid:durableId="479077652">
    <w:abstractNumId w:val="34"/>
  </w:num>
  <w:num w:numId="8" w16cid:durableId="755514941">
    <w:abstractNumId w:val="33"/>
  </w:num>
  <w:num w:numId="9" w16cid:durableId="875432119">
    <w:abstractNumId w:val="51"/>
  </w:num>
  <w:num w:numId="10" w16cid:durableId="1226792648">
    <w:abstractNumId w:val="26"/>
  </w:num>
  <w:num w:numId="11" w16cid:durableId="530343792">
    <w:abstractNumId w:val="8"/>
  </w:num>
  <w:num w:numId="12" w16cid:durableId="985889769">
    <w:abstractNumId w:val="16"/>
  </w:num>
  <w:num w:numId="13" w16cid:durableId="1676957800">
    <w:abstractNumId w:val="0"/>
  </w:num>
  <w:num w:numId="14" w16cid:durableId="1105344082">
    <w:abstractNumId w:val="45"/>
  </w:num>
  <w:num w:numId="15" w16cid:durableId="2076319766">
    <w:abstractNumId w:val="48"/>
  </w:num>
  <w:num w:numId="16" w16cid:durableId="558638576">
    <w:abstractNumId w:val="40"/>
  </w:num>
  <w:num w:numId="17" w16cid:durableId="269240427">
    <w:abstractNumId w:val="9"/>
  </w:num>
  <w:num w:numId="18" w16cid:durableId="2087533503">
    <w:abstractNumId w:val="14"/>
  </w:num>
  <w:num w:numId="19" w16cid:durableId="1256981808">
    <w:abstractNumId w:val="31"/>
  </w:num>
  <w:num w:numId="20" w16cid:durableId="788858274">
    <w:abstractNumId w:val="50"/>
  </w:num>
  <w:num w:numId="21" w16cid:durableId="1467702026">
    <w:abstractNumId w:val="49"/>
  </w:num>
  <w:num w:numId="22" w16cid:durableId="1649091827">
    <w:abstractNumId w:val="10"/>
  </w:num>
  <w:num w:numId="23" w16cid:durableId="1688093858">
    <w:abstractNumId w:val="24"/>
  </w:num>
  <w:num w:numId="24" w16cid:durableId="306667602">
    <w:abstractNumId w:val="46"/>
  </w:num>
  <w:num w:numId="25" w16cid:durableId="2035769693">
    <w:abstractNumId w:val="20"/>
  </w:num>
  <w:num w:numId="26" w16cid:durableId="1797521891">
    <w:abstractNumId w:val="22"/>
  </w:num>
  <w:num w:numId="27" w16cid:durableId="1596748040">
    <w:abstractNumId w:val="2"/>
  </w:num>
  <w:num w:numId="28" w16cid:durableId="122845225">
    <w:abstractNumId w:val="21"/>
  </w:num>
  <w:num w:numId="29" w16cid:durableId="1020819478">
    <w:abstractNumId w:val="17"/>
  </w:num>
  <w:num w:numId="30" w16cid:durableId="517700562">
    <w:abstractNumId w:val="36"/>
  </w:num>
  <w:num w:numId="31" w16cid:durableId="1561869152">
    <w:abstractNumId w:val="27"/>
  </w:num>
  <w:num w:numId="32" w16cid:durableId="836380048">
    <w:abstractNumId w:val="41"/>
  </w:num>
  <w:num w:numId="33" w16cid:durableId="261690487">
    <w:abstractNumId w:val="15"/>
  </w:num>
  <w:num w:numId="34" w16cid:durableId="2065760355">
    <w:abstractNumId w:val="19"/>
  </w:num>
  <w:num w:numId="35" w16cid:durableId="1371758366">
    <w:abstractNumId w:val="13"/>
  </w:num>
  <w:num w:numId="36" w16cid:durableId="1303849363">
    <w:abstractNumId w:val="42"/>
  </w:num>
  <w:num w:numId="37" w16cid:durableId="1921597706">
    <w:abstractNumId w:val="37"/>
  </w:num>
  <w:num w:numId="38" w16cid:durableId="1008022352">
    <w:abstractNumId w:val="30"/>
  </w:num>
  <w:num w:numId="39" w16cid:durableId="1028263730">
    <w:abstractNumId w:val="5"/>
  </w:num>
  <w:num w:numId="40" w16cid:durableId="1308627365">
    <w:abstractNumId w:val="1"/>
  </w:num>
  <w:num w:numId="41" w16cid:durableId="1390493486">
    <w:abstractNumId w:val="32"/>
  </w:num>
  <w:num w:numId="42" w16cid:durableId="1193768679">
    <w:abstractNumId w:val="29"/>
  </w:num>
  <w:num w:numId="43" w16cid:durableId="2127656144">
    <w:abstractNumId w:val="11"/>
  </w:num>
  <w:num w:numId="44" w16cid:durableId="293801125">
    <w:abstractNumId w:val="4"/>
  </w:num>
  <w:num w:numId="45" w16cid:durableId="1231042018">
    <w:abstractNumId w:val="3"/>
  </w:num>
  <w:num w:numId="46" w16cid:durableId="305745981">
    <w:abstractNumId w:val="39"/>
  </w:num>
  <w:num w:numId="47" w16cid:durableId="365258633">
    <w:abstractNumId w:val="43"/>
  </w:num>
  <w:num w:numId="48" w16cid:durableId="556284591">
    <w:abstractNumId w:val="6"/>
  </w:num>
  <w:num w:numId="49" w16cid:durableId="2018074608">
    <w:abstractNumId w:val="18"/>
  </w:num>
  <w:num w:numId="50" w16cid:durableId="2048748309">
    <w:abstractNumId w:val="23"/>
  </w:num>
  <w:num w:numId="51" w16cid:durableId="1545488036">
    <w:abstractNumId w:val="12"/>
  </w:num>
  <w:num w:numId="52" w16cid:durableId="1337922545">
    <w:abstractNumId w:val="7"/>
  </w:num>
  <w:num w:numId="53" w16cid:durableId="2086295174">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0931"/>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F7E"/>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A0F"/>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0AAB"/>
    <w:rsid w:val="00F5276B"/>
    <w:rsid w:val="00F56195"/>
    <w:rsid w:val="00F56B75"/>
    <w:rsid w:val="00F57FE8"/>
    <w:rsid w:val="00F60AAF"/>
    <w:rsid w:val="00F610E1"/>
    <w:rsid w:val="00F61C3F"/>
    <w:rsid w:val="00F664CF"/>
    <w:rsid w:val="00F6725C"/>
    <w:rsid w:val="00F6732C"/>
    <w:rsid w:val="00F7018A"/>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12157</Words>
  <Characters>69296</Characters>
  <Application>Microsoft Office Word</Application>
  <DocSecurity>0</DocSecurity>
  <Lines>577</Lines>
  <Paragraphs>162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2023-10-18T13:17:00Z</dcterms:modified>
</cp:coreProperties>
</file>